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393A291" w14:textId="6F34731F" w:rsidR="008E48DD" w:rsidRPr="000B2278" w:rsidRDefault="00243CCE" w:rsidP="00F431E0">
      <w:pPr>
        <w:pageBreakBefore/>
        <w:widowControl w:val="0"/>
        <w:autoSpaceDE w:val="0"/>
        <w:ind w:left="6372" w:hanging="702"/>
        <w:rPr>
          <w:rFonts w:asciiTheme="minorHAnsi" w:eastAsia="Times New Roman" w:hAnsiTheme="minorHAnsi" w:cstheme="minorHAnsi"/>
          <w:sz w:val="24"/>
          <w:szCs w:val="24"/>
        </w:rPr>
      </w:pPr>
      <w:bookmarkStart w:id="0" w:name="_Hlk529875217"/>
      <w:r w:rsidRPr="000B2278">
        <w:rPr>
          <w:rFonts w:asciiTheme="minorHAnsi" w:eastAsia="Lucida Sans Unicode" w:hAnsiTheme="minorHAnsi" w:cstheme="minorHAnsi"/>
          <w:b/>
          <w:bCs/>
          <w:sz w:val="24"/>
          <w:szCs w:val="24"/>
        </w:rPr>
        <w:t xml:space="preserve">                </w:t>
      </w:r>
      <w:r w:rsidR="008E48DD" w:rsidRPr="000B2278">
        <w:rPr>
          <w:rFonts w:asciiTheme="minorHAnsi" w:eastAsia="Lucida Sans Unicode" w:hAnsiTheme="minorHAnsi" w:cstheme="minorHAnsi"/>
          <w:b/>
          <w:bCs/>
          <w:sz w:val="24"/>
          <w:szCs w:val="24"/>
        </w:rPr>
        <w:t xml:space="preserve">Załącznik Nr 1 do </w:t>
      </w:r>
      <w:r w:rsidRPr="000B2278">
        <w:rPr>
          <w:rFonts w:asciiTheme="minorHAnsi" w:eastAsia="Times New Roman" w:hAnsiTheme="minorHAnsi" w:cstheme="minorHAnsi"/>
          <w:b/>
          <w:sz w:val="24"/>
          <w:szCs w:val="24"/>
        </w:rPr>
        <w:t>SWZ</w:t>
      </w:r>
    </w:p>
    <w:p w14:paraId="21D04A2D" w14:textId="77777777" w:rsidR="008E48DD" w:rsidRPr="000B2278" w:rsidRDefault="008E48DD">
      <w:pPr>
        <w:autoSpaceDE w:val="0"/>
        <w:ind w:firstLine="0"/>
        <w:rPr>
          <w:rFonts w:asciiTheme="minorHAnsi" w:eastAsia="Times New Roman" w:hAnsiTheme="minorHAnsi" w:cstheme="minorHAnsi"/>
          <w:sz w:val="24"/>
          <w:szCs w:val="24"/>
        </w:rPr>
      </w:pPr>
    </w:p>
    <w:p w14:paraId="4EBA6E59" w14:textId="77777777" w:rsidR="008E48DD" w:rsidRPr="000B2278" w:rsidRDefault="008E48DD">
      <w:pPr>
        <w:autoSpaceDE w:val="0"/>
        <w:ind w:firstLine="0"/>
        <w:rPr>
          <w:rFonts w:asciiTheme="minorHAnsi" w:eastAsia="Times New Roman" w:hAnsiTheme="minorHAnsi" w:cstheme="minorHAnsi"/>
          <w:sz w:val="24"/>
          <w:szCs w:val="24"/>
        </w:rPr>
      </w:pPr>
    </w:p>
    <w:tbl>
      <w:tblPr>
        <w:tblW w:w="10245" w:type="dxa"/>
        <w:tblInd w:w="-60" w:type="dxa"/>
        <w:tblLayout w:type="fixed"/>
        <w:tblLook w:val="0000" w:firstRow="0" w:lastRow="0" w:firstColumn="0" w:lastColumn="0" w:noHBand="0" w:noVBand="0"/>
      </w:tblPr>
      <w:tblGrid>
        <w:gridCol w:w="2528"/>
        <w:gridCol w:w="7717"/>
      </w:tblGrid>
      <w:tr w:rsidR="008E48DD" w:rsidRPr="000B2278" w14:paraId="34767396" w14:textId="77777777" w:rsidTr="00BB7F04">
        <w:tc>
          <w:tcPr>
            <w:tcW w:w="10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8298B" w14:textId="77777777" w:rsidR="008E48DD" w:rsidRPr="000B2278" w:rsidRDefault="008E48DD">
            <w:pPr>
              <w:autoSpaceDE w:val="0"/>
              <w:snapToGrid w:val="0"/>
              <w:ind w:firstLine="0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  <w:p w14:paraId="5CCE91D6" w14:textId="77777777" w:rsidR="008E48DD" w:rsidRPr="000B2278" w:rsidRDefault="008E48DD">
            <w:pPr>
              <w:autoSpaceDE w:val="0"/>
              <w:ind w:firstLine="0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0B2278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FORMULARZ OFERTY</w:t>
            </w:r>
          </w:p>
          <w:p w14:paraId="7BBD9E7F" w14:textId="77777777" w:rsidR="008E48DD" w:rsidRPr="000B2278" w:rsidRDefault="008E48DD">
            <w:pPr>
              <w:autoSpaceDE w:val="0"/>
              <w:ind w:firstLine="0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</w:tr>
      <w:tr w:rsidR="008E48DD" w:rsidRPr="000B2278" w14:paraId="3D8AB362" w14:textId="77777777" w:rsidTr="00BB7F04">
        <w:tc>
          <w:tcPr>
            <w:tcW w:w="25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F3D084D" w14:textId="77777777" w:rsidR="008E48DD" w:rsidRPr="000B2278" w:rsidRDefault="008E48DD">
            <w:pPr>
              <w:autoSpaceDE w:val="0"/>
              <w:ind w:firstLine="0"/>
              <w:jc w:val="center"/>
              <w:rPr>
                <w:rFonts w:asciiTheme="minorHAnsi" w:eastAsia="Times New Roman" w:hAnsiTheme="minorHAnsi" w:cstheme="minorHAnsi"/>
                <w:b/>
                <w:kern w:val="1"/>
                <w:sz w:val="24"/>
                <w:szCs w:val="24"/>
              </w:rPr>
            </w:pPr>
            <w:r w:rsidRPr="000B2278">
              <w:rPr>
                <w:rFonts w:asciiTheme="minorHAnsi" w:eastAsia="Times New Roman" w:hAnsiTheme="minorHAnsi" w:cstheme="minorHAnsi"/>
                <w:sz w:val="24"/>
                <w:szCs w:val="24"/>
              </w:rPr>
              <w:t>Przedmiot przetargu</w:t>
            </w:r>
          </w:p>
        </w:tc>
        <w:tc>
          <w:tcPr>
            <w:tcW w:w="77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43E67" w14:textId="17CD8DA4" w:rsidR="008E48DD" w:rsidRPr="000B2278" w:rsidRDefault="000B2278" w:rsidP="00DC26DA">
            <w:pPr>
              <w:autoSpaceDE w:val="0"/>
              <w:ind w:firstLine="0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</w:pPr>
            <w:r w:rsidRPr="000B2278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l-PL"/>
              </w:rPr>
              <w:t>„Przygotowywanie i wydawanie oraz dowóz gorących posiłków dla klientów Miejsko-Gminnego Ośrodka Pomocy Społecznej w Proszowicach od dnia 02.01.2026 r. do dnia 31.12.2026 r.”</w:t>
            </w:r>
          </w:p>
        </w:tc>
      </w:tr>
      <w:tr w:rsidR="008E48DD" w:rsidRPr="000B2278" w14:paraId="61E9AC3B" w14:textId="77777777" w:rsidTr="00BB7F04">
        <w:tc>
          <w:tcPr>
            <w:tcW w:w="25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D1098C3" w14:textId="77777777" w:rsidR="008E48DD" w:rsidRPr="000B2278" w:rsidRDefault="008E48DD">
            <w:pPr>
              <w:autoSpaceDE w:val="0"/>
              <w:snapToGrid w:val="0"/>
              <w:ind w:firstLine="0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  <w:p w14:paraId="50C1225E" w14:textId="77777777" w:rsidR="008E48DD" w:rsidRPr="000B2278" w:rsidRDefault="008E48DD">
            <w:pPr>
              <w:autoSpaceDE w:val="0"/>
              <w:ind w:firstLine="0"/>
              <w:jc w:val="center"/>
              <w:rPr>
                <w:rFonts w:asciiTheme="minorHAnsi" w:eastAsia="Lucida Sans Unicode" w:hAnsiTheme="minorHAnsi" w:cstheme="minorHAnsi"/>
                <w:b/>
                <w:bCs/>
                <w:sz w:val="24"/>
                <w:szCs w:val="24"/>
              </w:rPr>
            </w:pPr>
            <w:r w:rsidRPr="000B2278">
              <w:rPr>
                <w:rFonts w:asciiTheme="minorHAnsi" w:eastAsia="Times New Roman" w:hAnsiTheme="minorHAnsi" w:cstheme="minorHAnsi"/>
                <w:sz w:val="24"/>
                <w:szCs w:val="24"/>
              </w:rPr>
              <w:t>Zamawiający</w:t>
            </w:r>
          </w:p>
        </w:tc>
        <w:tc>
          <w:tcPr>
            <w:tcW w:w="77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513E9" w14:textId="5281545C" w:rsidR="008E48DD" w:rsidRPr="000B2278" w:rsidRDefault="000B2278" w:rsidP="000B2278">
            <w:pPr>
              <w:widowControl w:val="0"/>
              <w:autoSpaceDE w:val="0"/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B227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Miejsko-Gminny Ośrodek Pomocy Społecznej w Proszowicach</w:t>
            </w:r>
            <w:r w:rsidRPr="000B2278">
              <w:rPr>
                <w:rFonts w:asciiTheme="minorHAnsi" w:eastAsia="Lucida Sans Unicode" w:hAnsiTheme="minorHAnsi" w:cstheme="minorHAnsi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Theme="minorHAnsi" w:eastAsia="Lucida Sans Unicode" w:hAnsiTheme="minorHAnsi" w:cstheme="minorHAnsi"/>
                <w:b/>
                <w:bCs/>
                <w:sz w:val="24"/>
                <w:szCs w:val="24"/>
              </w:rPr>
              <w:br/>
            </w:r>
            <w:r w:rsidRPr="000B2278">
              <w:rPr>
                <w:rFonts w:asciiTheme="minorHAnsi" w:eastAsia="Lucida Sans Unicode" w:hAnsiTheme="minorHAnsi" w:cstheme="minorHAnsi"/>
                <w:b/>
                <w:bCs/>
                <w:sz w:val="24"/>
                <w:szCs w:val="24"/>
              </w:rPr>
              <w:t>ul. 3 Maja 72, 32-100 Proszowice</w:t>
            </w:r>
          </w:p>
        </w:tc>
      </w:tr>
    </w:tbl>
    <w:p w14:paraId="06A343E3" w14:textId="77777777" w:rsidR="008E48DD" w:rsidRPr="000B2278" w:rsidRDefault="008E48DD">
      <w:pPr>
        <w:autoSpaceDE w:val="0"/>
        <w:ind w:firstLine="0"/>
        <w:rPr>
          <w:rFonts w:asciiTheme="minorHAnsi" w:eastAsia="Times New Roman" w:hAnsiTheme="minorHAnsi" w:cstheme="minorHAnsi"/>
          <w:sz w:val="24"/>
          <w:szCs w:val="24"/>
        </w:rPr>
      </w:pPr>
    </w:p>
    <w:p w14:paraId="40701742" w14:textId="24961442" w:rsidR="008E48DD" w:rsidRPr="000B2278" w:rsidRDefault="008E48DD">
      <w:pPr>
        <w:autoSpaceDE w:val="0"/>
        <w:ind w:firstLine="0"/>
        <w:rPr>
          <w:rFonts w:asciiTheme="minorHAnsi" w:eastAsia="Times New Roman" w:hAnsiTheme="minorHAnsi" w:cstheme="minorHAnsi"/>
          <w:sz w:val="24"/>
          <w:szCs w:val="24"/>
        </w:rPr>
      </w:pPr>
    </w:p>
    <w:p w14:paraId="6FBD032F" w14:textId="77777777" w:rsidR="00BB7F04" w:rsidRPr="000B2278" w:rsidRDefault="00BB7F04" w:rsidP="00BB7F04">
      <w:pPr>
        <w:autoSpaceDE w:val="0"/>
        <w:spacing w:line="360" w:lineRule="auto"/>
        <w:ind w:firstLine="0"/>
        <w:rPr>
          <w:rFonts w:asciiTheme="minorHAnsi" w:eastAsia="Times New Roman" w:hAnsiTheme="minorHAnsi" w:cstheme="minorHAnsi"/>
          <w:sz w:val="24"/>
          <w:szCs w:val="24"/>
        </w:rPr>
      </w:pPr>
      <w:r w:rsidRPr="000B2278">
        <w:rPr>
          <w:rFonts w:asciiTheme="minorHAnsi" w:eastAsia="Times New Roman" w:hAnsiTheme="minorHAnsi" w:cstheme="minorHAnsi"/>
          <w:sz w:val="24"/>
          <w:szCs w:val="24"/>
        </w:rPr>
        <w:t xml:space="preserve">Ja/ My* : </w:t>
      </w:r>
    </w:p>
    <w:p w14:paraId="41301324" w14:textId="7090BB7D" w:rsidR="00BB7F04" w:rsidRPr="000B2278" w:rsidRDefault="00BB7F04" w:rsidP="00BB7F04">
      <w:pPr>
        <w:autoSpaceDE w:val="0"/>
        <w:spacing w:line="360" w:lineRule="auto"/>
        <w:ind w:firstLine="0"/>
        <w:rPr>
          <w:rFonts w:asciiTheme="minorHAnsi" w:eastAsia="Times New Roman" w:hAnsiTheme="minorHAnsi" w:cstheme="minorHAnsi"/>
          <w:sz w:val="24"/>
          <w:szCs w:val="24"/>
        </w:rPr>
      </w:pPr>
      <w:r w:rsidRPr="000B2278">
        <w:rPr>
          <w:rFonts w:asciiTheme="minorHAnsi" w:eastAsia="Times New Roman" w:hAnsiTheme="minorHAnsi" w:cstheme="minorHAnsi"/>
          <w:sz w:val="24"/>
          <w:szCs w:val="24"/>
        </w:rPr>
        <w:t>Wykonawca ( jeżeli oferta składana wspólnie – wpisać dane pełnomocnika ): ……………………………………………………………………………………………………………………………………………………………………</w:t>
      </w:r>
      <w:r w:rsidR="003E44DB" w:rsidRPr="000B2278">
        <w:rPr>
          <w:rFonts w:asciiTheme="minorHAnsi" w:eastAsia="Times New Roman" w:hAnsiTheme="minorHAnsi" w:cstheme="minorHAnsi"/>
          <w:sz w:val="24"/>
          <w:szCs w:val="24"/>
        </w:rPr>
        <w:t>……………………………….</w:t>
      </w:r>
      <w:r w:rsidRPr="000B2278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</w:p>
    <w:p w14:paraId="005A3395" w14:textId="768493CC" w:rsidR="00BB7F04" w:rsidRPr="000B2278" w:rsidRDefault="00BB7F04" w:rsidP="00BB7F04">
      <w:pPr>
        <w:autoSpaceDE w:val="0"/>
        <w:spacing w:line="360" w:lineRule="auto"/>
        <w:ind w:firstLine="0"/>
        <w:rPr>
          <w:rFonts w:asciiTheme="minorHAnsi" w:eastAsia="Times New Roman" w:hAnsiTheme="minorHAnsi" w:cstheme="minorHAnsi"/>
          <w:sz w:val="24"/>
          <w:szCs w:val="24"/>
          <w:lang w:val="en-US"/>
        </w:rPr>
      </w:pPr>
      <w:r w:rsidRPr="000B2278">
        <w:rPr>
          <w:rFonts w:asciiTheme="minorHAnsi" w:eastAsia="Times New Roman" w:hAnsiTheme="minorHAnsi" w:cstheme="minorHAnsi"/>
          <w:sz w:val="24"/>
          <w:szCs w:val="24"/>
          <w:lang w:val="en-US"/>
        </w:rPr>
        <w:t>Adres : ……………………</w:t>
      </w:r>
      <w:r w:rsidR="003E44DB" w:rsidRPr="000B2278">
        <w:rPr>
          <w:rFonts w:asciiTheme="minorHAnsi" w:eastAsia="Times New Roman" w:hAnsiTheme="minorHAnsi" w:cstheme="minorHAnsi"/>
          <w:sz w:val="24"/>
          <w:szCs w:val="24"/>
          <w:lang w:val="en-US"/>
        </w:rPr>
        <w:t>………………………………………</w:t>
      </w:r>
      <w:r w:rsidRPr="000B2278">
        <w:rPr>
          <w:rFonts w:asciiTheme="minorHAnsi" w:eastAsia="Times New Roman" w:hAnsiTheme="minorHAnsi" w:cstheme="minorHAnsi"/>
          <w:sz w:val="24"/>
          <w:szCs w:val="24"/>
          <w:lang w:val="en-US"/>
        </w:rPr>
        <w:t xml:space="preserve">…………………………….. </w:t>
      </w:r>
    </w:p>
    <w:p w14:paraId="132D3B55" w14:textId="605A30CB" w:rsidR="00BB7F04" w:rsidRPr="000B2278" w:rsidRDefault="00BB7F04" w:rsidP="00BB7F04">
      <w:pPr>
        <w:autoSpaceDE w:val="0"/>
        <w:spacing w:line="360" w:lineRule="auto"/>
        <w:ind w:firstLine="0"/>
        <w:rPr>
          <w:rFonts w:asciiTheme="minorHAnsi" w:eastAsia="Times New Roman" w:hAnsiTheme="minorHAnsi" w:cstheme="minorHAnsi"/>
          <w:sz w:val="24"/>
          <w:szCs w:val="24"/>
          <w:lang w:val="en-US"/>
        </w:rPr>
      </w:pPr>
      <w:r w:rsidRPr="000B2278">
        <w:rPr>
          <w:rFonts w:asciiTheme="minorHAnsi" w:eastAsia="Times New Roman" w:hAnsiTheme="minorHAnsi" w:cstheme="minorHAnsi"/>
          <w:sz w:val="24"/>
          <w:szCs w:val="24"/>
          <w:lang w:val="en-US"/>
        </w:rPr>
        <w:t>Tel : ………………</w:t>
      </w:r>
      <w:r w:rsidR="003E44DB" w:rsidRPr="000B2278">
        <w:rPr>
          <w:rFonts w:asciiTheme="minorHAnsi" w:eastAsia="Times New Roman" w:hAnsiTheme="minorHAnsi" w:cstheme="minorHAnsi"/>
          <w:sz w:val="24"/>
          <w:szCs w:val="24"/>
          <w:lang w:val="en-US"/>
        </w:rPr>
        <w:t>……………………..</w:t>
      </w:r>
      <w:r w:rsidRPr="000B2278">
        <w:rPr>
          <w:rFonts w:asciiTheme="minorHAnsi" w:eastAsia="Times New Roman" w:hAnsiTheme="minorHAnsi" w:cstheme="minorHAnsi"/>
          <w:sz w:val="24"/>
          <w:szCs w:val="24"/>
          <w:lang w:val="en-US"/>
        </w:rPr>
        <w:t>… e-mail : ………</w:t>
      </w:r>
      <w:r w:rsidR="003E44DB" w:rsidRPr="000B2278">
        <w:rPr>
          <w:rFonts w:asciiTheme="minorHAnsi" w:eastAsia="Times New Roman" w:hAnsiTheme="minorHAnsi" w:cstheme="minorHAnsi"/>
          <w:sz w:val="24"/>
          <w:szCs w:val="24"/>
          <w:lang w:val="en-US"/>
        </w:rPr>
        <w:t>………………..</w:t>
      </w:r>
      <w:r w:rsidRPr="000B2278">
        <w:rPr>
          <w:rFonts w:asciiTheme="minorHAnsi" w:eastAsia="Times New Roman" w:hAnsiTheme="minorHAnsi" w:cstheme="minorHAnsi"/>
          <w:sz w:val="24"/>
          <w:szCs w:val="24"/>
          <w:lang w:val="en-US"/>
        </w:rPr>
        <w:t>……</w:t>
      </w:r>
      <w:r w:rsidR="003E44DB" w:rsidRPr="000B2278">
        <w:rPr>
          <w:rFonts w:asciiTheme="minorHAnsi" w:eastAsia="Times New Roman" w:hAnsiTheme="minorHAnsi" w:cstheme="minorHAnsi"/>
          <w:sz w:val="24"/>
          <w:szCs w:val="24"/>
          <w:lang w:val="en-US"/>
        </w:rPr>
        <w:t>……..</w:t>
      </w:r>
      <w:r w:rsidRPr="000B2278">
        <w:rPr>
          <w:rFonts w:asciiTheme="minorHAnsi" w:eastAsia="Times New Roman" w:hAnsiTheme="minorHAnsi" w:cstheme="minorHAnsi"/>
          <w:sz w:val="24"/>
          <w:szCs w:val="24"/>
          <w:lang w:val="en-US"/>
        </w:rPr>
        <w:t xml:space="preserve">…….. </w:t>
      </w:r>
    </w:p>
    <w:p w14:paraId="34719C0E" w14:textId="534FF055" w:rsidR="00BB7F04" w:rsidRPr="000B2278" w:rsidRDefault="00BB7F04" w:rsidP="00BB7F04">
      <w:pPr>
        <w:autoSpaceDE w:val="0"/>
        <w:spacing w:line="360" w:lineRule="auto"/>
        <w:ind w:firstLine="0"/>
        <w:rPr>
          <w:rFonts w:asciiTheme="minorHAnsi" w:eastAsia="Times New Roman" w:hAnsiTheme="minorHAnsi" w:cstheme="minorHAnsi"/>
          <w:sz w:val="24"/>
          <w:szCs w:val="24"/>
        </w:rPr>
      </w:pPr>
      <w:r w:rsidRPr="000B2278">
        <w:rPr>
          <w:rFonts w:asciiTheme="minorHAnsi" w:eastAsia="Times New Roman" w:hAnsiTheme="minorHAnsi" w:cstheme="minorHAnsi"/>
          <w:sz w:val="24"/>
          <w:szCs w:val="24"/>
          <w:lang w:val="en-US"/>
        </w:rPr>
        <w:t>NIP : ……</w:t>
      </w:r>
      <w:r w:rsidR="003E44DB" w:rsidRPr="000B2278">
        <w:rPr>
          <w:rFonts w:asciiTheme="minorHAnsi" w:eastAsia="Times New Roman" w:hAnsiTheme="minorHAnsi" w:cstheme="minorHAnsi"/>
          <w:sz w:val="24"/>
          <w:szCs w:val="24"/>
          <w:lang w:val="en-US"/>
        </w:rPr>
        <w:t>…………………………………</w:t>
      </w:r>
      <w:r w:rsidRPr="000B2278">
        <w:rPr>
          <w:rFonts w:asciiTheme="minorHAnsi" w:eastAsia="Times New Roman" w:hAnsiTheme="minorHAnsi" w:cstheme="minorHAnsi"/>
          <w:sz w:val="24"/>
          <w:szCs w:val="24"/>
          <w:lang w:val="en-US"/>
        </w:rPr>
        <w:t xml:space="preserve"> </w:t>
      </w:r>
      <w:r w:rsidR="003E44DB" w:rsidRPr="000B2278">
        <w:rPr>
          <w:rFonts w:asciiTheme="minorHAnsi" w:eastAsia="Times New Roman" w:hAnsiTheme="minorHAnsi" w:cstheme="minorHAnsi"/>
          <w:sz w:val="24"/>
          <w:szCs w:val="24"/>
          <w:lang w:val="en-US"/>
        </w:rPr>
        <w:t xml:space="preserve"> </w:t>
      </w:r>
      <w:r w:rsidRPr="000B2278">
        <w:rPr>
          <w:rFonts w:asciiTheme="minorHAnsi" w:eastAsia="Times New Roman" w:hAnsiTheme="minorHAnsi" w:cstheme="minorHAnsi"/>
          <w:sz w:val="24"/>
          <w:szCs w:val="24"/>
        </w:rPr>
        <w:t>REGON : …</w:t>
      </w:r>
      <w:r w:rsidR="003E44DB" w:rsidRPr="000B2278">
        <w:rPr>
          <w:rFonts w:asciiTheme="minorHAnsi" w:eastAsia="Times New Roman" w:hAnsiTheme="minorHAnsi" w:cstheme="minorHAnsi"/>
          <w:sz w:val="24"/>
          <w:szCs w:val="24"/>
        </w:rPr>
        <w:t>…………………………………..</w:t>
      </w:r>
      <w:r w:rsidRPr="000B2278">
        <w:rPr>
          <w:rFonts w:asciiTheme="minorHAnsi" w:eastAsia="Times New Roman" w:hAnsiTheme="minorHAnsi" w:cstheme="minorHAnsi"/>
          <w:sz w:val="24"/>
          <w:szCs w:val="24"/>
        </w:rPr>
        <w:t xml:space="preserve">… </w:t>
      </w:r>
    </w:p>
    <w:p w14:paraId="057C9EEE" w14:textId="77777777" w:rsidR="00BB7F04" w:rsidRPr="000B2278" w:rsidRDefault="00BB7F04" w:rsidP="00BB7F04">
      <w:pPr>
        <w:autoSpaceDE w:val="0"/>
        <w:spacing w:line="360" w:lineRule="auto"/>
        <w:ind w:firstLine="0"/>
        <w:rPr>
          <w:rFonts w:asciiTheme="minorHAnsi" w:eastAsia="Times New Roman" w:hAnsiTheme="minorHAnsi" w:cstheme="minorHAnsi"/>
          <w:sz w:val="24"/>
          <w:szCs w:val="24"/>
        </w:rPr>
      </w:pPr>
      <w:r w:rsidRPr="000B2278">
        <w:rPr>
          <w:rFonts w:asciiTheme="minorHAnsi" w:eastAsia="Times New Roman" w:hAnsiTheme="minorHAnsi" w:cstheme="minorHAnsi"/>
          <w:sz w:val="24"/>
          <w:szCs w:val="24"/>
        </w:rPr>
        <w:t xml:space="preserve">Podmiot wpisany do rejestru przedsiębiorców w Sądzie Rejonowym ………………….. Nr KRS ………………* </w:t>
      </w:r>
    </w:p>
    <w:p w14:paraId="18E9BBC6" w14:textId="77777777" w:rsidR="00BB7F04" w:rsidRPr="000B2278" w:rsidRDefault="00BB7F04" w:rsidP="00BB7F04">
      <w:pPr>
        <w:autoSpaceDE w:val="0"/>
        <w:spacing w:line="360" w:lineRule="auto"/>
        <w:ind w:firstLine="0"/>
        <w:rPr>
          <w:rFonts w:asciiTheme="minorHAnsi" w:eastAsia="Times New Roman" w:hAnsiTheme="minorHAnsi" w:cstheme="minorHAnsi"/>
          <w:sz w:val="24"/>
          <w:szCs w:val="24"/>
        </w:rPr>
      </w:pPr>
      <w:r w:rsidRPr="000B2278">
        <w:rPr>
          <w:rFonts w:asciiTheme="minorHAnsi" w:eastAsia="Times New Roman" w:hAnsiTheme="minorHAnsi" w:cstheme="minorHAnsi"/>
          <w:sz w:val="24"/>
          <w:szCs w:val="24"/>
        </w:rPr>
        <w:t xml:space="preserve">Kapitał zakładowy : …………………. złotych* </w:t>
      </w:r>
    </w:p>
    <w:p w14:paraId="59D54DF4" w14:textId="41D3DAB5" w:rsidR="00BB7F04" w:rsidRPr="000B2278" w:rsidRDefault="00BB7F04" w:rsidP="00BB7F04">
      <w:pPr>
        <w:autoSpaceDE w:val="0"/>
        <w:spacing w:line="360" w:lineRule="auto"/>
        <w:ind w:firstLine="0"/>
        <w:rPr>
          <w:rFonts w:asciiTheme="minorHAnsi" w:eastAsia="Times New Roman" w:hAnsiTheme="minorHAnsi" w:cstheme="minorHAnsi"/>
          <w:sz w:val="24"/>
          <w:szCs w:val="24"/>
        </w:rPr>
      </w:pPr>
      <w:r w:rsidRPr="000B2278">
        <w:rPr>
          <w:rFonts w:asciiTheme="minorHAnsi" w:eastAsia="Times New Roman" w:hAnsiTheme="minorHAnsi" w:cstheme="minorHAnsi"/>
          <w:sz w:val="24"/>
          <w:szCs w:val="24"/>
        </w:rPr>
        <w:t xml:space="preserve">Podmiot wpisany do CEIDG RP* </w:t>
      </w:r>
    </w:p>
    <w:p w14:paraId="671C7E3A" w14:textId="77777777" w:rsidR="00BB7F04" w:rsidRPr="000B2278" w:rsidRDefault="00BB7F04" w:rsidP="00BB7F04">
      <w:pPr>
        <w:autoSpaceDE w:val="0"/>
        <w:spacing w:line="360" w:lineRule="auto"/>
        <w:ind w:firstLine="0"/>
        <w:rPr>
          <w:rFonts w:asciiTheme="minorHAnsi" w:eastAsia="Times New Roman" w:hAnsiTheme="minorHAnsi" w:cstheme="minorHAnsi"/>
          <w:sz w:val="24"/>
          <w:szCs w:val="24"/>
        </w:rPr>
      </w:pPr>
      <w:r w:rsidRPr="000B2278">
        <w:rPr>
          <w:rFonts w:asciiTheme="minorHAnsi" w:eastAsia="Times New Roman" w:hAnsiTheme="minorHAnsi" w:cstheme="minorHAnsi"/>
          <w:sz w:val="24"/>
          <w:szCs w:val="24"/>
        </w:rPr>
        <w:t xml:space="preserve">Podatnik VAT – TAK – NIE* </w:t>
      </w:r>
    </w:p>
    <w:p w14:paraId="4B236930" w14:textId="77777777" w:rsidR="00BB7F04" w:rsidRPr="000B2278" w:rsidRDefault="00BB7F04" w:rsidP="00BB7F04">
      <w:pPr>
        <w:autoSpaceDE w:val="0"/>
        <w:spacing w:line="360" w:lineRule="auto"/>
        <w:ind w:firstLine="0"/>
        <w:rPr>
          <w:rFonts w:asciiTheme="minorHAnsi" w:eastAsia="Times New Roman" w:hAnsiTheme="minorHAnsi" w:cstheme="minorHAnsi"/>
          <w:sz w:val="24"/>
          <w:szCs w:val="24"/>
        </w:rPr>
      </w:pPr>
      <w:r w:rsidRPr="000B2278">
        <w:rPr>
          <w:rFonts w:asciiTheme="minorHAnsi" w:eastAsia="Times New Roman" w:hAnsiTheme="minorHAnsi" w:cstheme="minorHAnsi"/>
          <w:sz w:val="24"/>
          <w:szCs w:val="24"/>
        </w:rPr>
        <w:t>Imię i nazwisko, stanowisko osoby/osób uprawnionych do reprezentacji Wykonawcy :</w:t>
      </w:r>
    </w:p>
    <w:p w14:paraId="059882EB" w14:textId="77777777" w:rsidR="000B2278" w:rsidRDefault="00BB7F04" w:rsidP="00BB7F04">
      <w:pPr>
        <w:autoSpaceDE w:val="0"/>
        <w:spacing w:line="360" w:lineRule="auto"/>
        <w:ind w:firstLine="0"/>
        <w:rPr>
          <w:rFonts w:asciiTheme="minorHAnsi" w:eastAsia="Times New Roman" w:hAnsiTheme="minorHAnsi" w:cstheme="minorHAnsi"/>
          <w:sz w:val="24"/>
          <w:szCs w:val="24"/>
        </w:rPr>
      </w:pPr>
      <w:r w:rsidRPr="000B2278">
        <w:rPr>
          <w:rFonts w:asciiTheme="minorHAnsi" w:eastAsia="Times New Roman" w:hAnsiTheme="minorHAnsi" w:cstheme="minorHAnsi"/>
          <w:sz w:val="24"/>
          <w:szCs w:val="24"/>
        </w:rPr>
        <w:t xml:space="preserve"> 1. …………………………………………………………………………………………….…….. </w:t>
      </w:r>
    </w:p>
    <w:p w14:paraId="690B1E29" w14:textId="227535AA" w:rsidR="00BB7F04" w:rsidRPr="000B2278" w:rsidRDefault="00BB7F04" w:rsidP="00BB7F04">
      <w:pPr>
        <w:autoSpaceDE w:val="0"/>
        <w:spacing w:line="360" w:lineRule="auto"/>
        <w:ind w:firstLine="0"/>
        <w:rPr>
          <w:rFonts w:asciiTheme="minorHAnsi" w:eastAsia="Times New Roman" w:hAnsiTheme="minorHAnsi" w:cstheme="minorHAnsi"/>
          <w:sz w:val="24"/>
          <w:szCs w:val="24"/>
        </w:rPr>
      </w:pPr>
      <w:r w:rsidRPr="000B2278">
        <w:rPr>
          <w:rFonts w:asciiTheme="minorHAnsi" w:eastAsia="Times New Roman" w:hAnsiTheme="minorHAnsi" w:cstheme="minorHAnsi"/>
          <w:sz w:val="24"/>
          <w:szCs w:val="24"/>
        </w:rPr>
        <w:t>2. ………………………………………………………………………………………………</w:t>
      </w:r>
    </w:p>
    <w:p w14:paraId="59C98160" w14:textId="77777777" w:rsidR="000B2278" w:rsidRDefault="00BB7F04" w:rsidP="00BB7F04">
      <w:pPr>
        <w:autoSpaceDE w:val="0"/>
        <w:spacing w:line="360" w:lineRule="auto"/>
        <w:ind w:firstLine="0"/>
        <w:rPr>
          <w:rFonts w:asciiTheme="minorHAnsi" w:eastAsia="Times New Roman" w:hAnsiTheme="minorHAnsi" w:cstheme="minorHAnsi"/>
          <w:sz w:val="24"/>
          <w:szCs w:val="24"/>
        </w:rPr>
      </w:pPr>
      <w:r w:rsidRPr="000B2278">
        <w:rPr>
          <w:rFonts w:asciiTheme="minorHAnsi" w:eastAsia="Times New Roman" w:hAnsiTheme="minorHAnsi" w:cstheme="minorHAnsi"/>
          <w:sz w:val="24"/>
          <w:szCs w:val="24"/>
        </w:rPr>
        <w:t xml:space="preserve">Podstawa upoważnienia : ……………………………………………..…………………. </w:t>
      </w:r>
    </w:p>
    <w:p w14:paraId="2887226B" w14:textId="468E3D11" w:rsidR="00BB7F04" w:rsidRPr="000B2278" w:rsidRDefault="00BB7F04" w:rsidP="00BB7F04">
      <w:pPr>
        <w:autoSpaceDE w:val="0"/>
        <w:spacing w:line="360" w:lineRule="auto"/>
        <w:ind w:firstLine="0"/>
        <w:rPr>
          <w:rFonts w:asciiTheme="minorHAnsi" w:eastAsia="Times New Roman" w:hAnsiTheme="minorHAnsi" w:cstheme="minorHAnsi"/>
          <w:sz w:val="24"/>
          <w:szCs w:val="24"/>
        </w:rPr>
      </w:pPr>
      <w:r w:rsidRPr="000B2278">
        <w:rPr>
          <w:rFonts w:asciiTheme="minorHAnsi" w:eastAsia="Times New Roman" w:hAnsiTheme="minorHAnsi" w:cstheme="minorHAnsi"/>
          <w:sz w:val="24"/>
          <w:szCs w:val="24"/>
        </w:rPr>
        <w:t>Forma składania oferty : Ofertę składamy samodzielnie*</w:t>
      </w:r>
    </w:p>
    <w:p w14:paraId="63401D63" w14:textId="77777777" w:rsidR="00BB7F04" w:rsidRPr="000B2278" w:rsidRDefault="00BB7F04" w:rsidP="00BB7F04">
      <w:pPr>
        <w:autoSpaceDE w:val="0"/>
        <w:spacing w:line="360" w:lineRule="auto"/>
        <w:ind w:firstLine="0"/>
        <w:rPr>
          <w:rFonts w:asciiTheme="minorHAnsi" w:eastAsia="Times New Roman" w:hAnsiTheme="minorHAnsi" w:cstheme="minorHAnsi"/>
          <w:sz w:val="24"/>
          <w:szCs w:val="24"/>
        </w:rPr>
      </w:pPr>
      <w:r w:rsidRPr="000B2278">
        <w:rPr>
          <w:rFonts w:asciiTheme="minorHAnsi" w:eastAsia="Times New Roman" w:hAnsiTheme="minorHAnsi" w:cstheme="minorHAnsi"/>
          <w:sz w:val="24"/>
          <w:szCs w:val="24"/>
        </w:rPr>
        <w:t>Ofertę składamy wspólnie* z ( wpisać nazwy i adresy wszystkich Partnerów ) :</w:t>
      </w:r>
    </w:p>
    <w:p w14:paraId="2DB459D9" w14:textId="7F0ECF35" w:rsidR="00BB7F04" w:rsidRPr="000B2278" w:rsidRDefault="00BB7F04" w:rsidP="00BB7F04">
      <w:pPr>
        <w:autoSpaceDE w:val="0"/>
        <w:spacing w:line="360" w:lineRule="auto"/>
        <w:ind w:firstLine="0"/>
        <w:rPr>
          <w:rFonts w:asciiTheme="minorHAnsi" w:eastAsia="Times New Roman" w:hAnsiTheme="minorHAnsi" w:cstheme="minorHAnsi"/>
          <w:sz w:val="24"/>
          <w:szCs w:val="24"/>
        </w:rPr>
      </w:pPr>
      <w:r w:rsidRPr="000B2278">
        <w:rPr>
          <w:rFonts w:asciiTheme="minorHAnsi" w:eastAsia="Times New Roman" w:hAnsiTheme="minorHAnsi" w:cstheme="minorHAnsi"/>
          <w:sz w:val="24"/>
          <w:szCs w:val="24"/>
        </w:rPr>
        <w:t xml:space="preserve"> Partner 1 : ………………………………………………………………………………………………… </w:t>
      </w:r>
    </w:p>
    <w:p w14:paraId="7AE7AF79" w14:textId="763020EE" w:rsidR="00BB7F04" w:rsidRPr="000B2278" w:rsidRDefault="00BB7F04" w:rsidP="00BB7F04">
      <w:pPr>
        <w:autoSpaceDE w:val="0"/>
        <w:spacing w:line="360" w:lineRule="auto"/>
        <w:ind w:firstLine="0"/>
        <w:rPr>
          <w:rFonts w:asciiTheme="minorHAnsi" w:eastAsia="Times New Roman" w:hAnsiTheme="minorHAnsi" w:cstheme="minorHAnsi"/>
          <w:sz w:val="24"/>
          <w:szCs w:val="24"/>
        </w:rPr>
      </w:pPr>
      <w:r w:rsidRPr="000B2278">
        <w:rPr>
          <w:rFonts w:asciiTheme="minorHAnsi" w:eastAsia="Times New Roman" w:hAnsiTheme="minorHAnsi" w:cstheme="minorHAnsi"/>
          <w:sz w:val="24"/>
          <w:szCs w:val="24"/>
        </w:rPr>
        <w:t>Partner 2 : …………………………………………………………………………………………………</w:t>
      </w:r>
    </w:p>
    <w:p w14:paraId="2543A667" w14:textId="77777777" w:rsidR="00BB7F04" w:rsidRPr="000B2278" w:rsidRDefault="00BB7F04" w:rsidP="00BB7F04">
      <w:pPr>
        <w:autoSpaceDE w:val="0"/>
        <w:spacing w:line="360" w:lineRule="auto"/>
        <w:ind w:firstLine="0"/>
        <w:rPr>
          <w:rFonts w:asciiTheme="minorHAnsi" w:eastAsia="Times New Roman" w:hAnsiTheme="minorHAnsi" w:cstheme="minorHAnsi"/>
          <w:sz w:val="24"/>
          <w:szCs w:val="24"/>
        </w:rPr>
      </w:pPr>
    </w:p>
    <w:p w14:paraId="2C93ED36" w14:textId="2F537132" w:rsidR="00BB7F04" w:rsidRPr="000B2278" w:rsidRDefault="00BB7F04" w:rsidP="00E43164">
      <w:pPr>
        <w:autoSpaceDE w:val="0"/>
        <w:spacing w:line="360" w:lineRule="auto"/>
        <w:ind w:firstLine="0"/>
        <w:rPr>
          <w:rFonts w:asciiTheme="minorHAnsi" w:eastAsia="Times New Roman" w:hAnsiTheme="minorHAnsi" w:cstheme="minorHAnsi"/>
          <w:sz w:val="24"/>
          <w:szCs w:val="24"/>
        </w:rPr>
      </w:pPr>
      <w:r w:rsidRPr="000B2278">
        <w:rPr>
          <w:rFonts w:asciiTheme="minorHAnsi" w:eastAsia="Times New Roman" w:hAnsiTheme="minorHAnsi" w:cstheme="minorHAnsi"/>
          <w:sz w:val="24"/>
          <w:szCs w:val="24"/>
        </w:rPr>
        <w:lastRenderedPageBreak/>
        <w:t>UWAGA : Jeżeli oferta jest składana wspólnie należy dołączyć pełnomocnictwo do reprezentacji podpisane przez wszystkich Partnerów.</w:t>
      </w:r>
    </w:p>
    <w:p w14:paraId="2DBD86DB" w14:textId="5AEB4038" w:rsidR="00BB7F04" w:rsidRPr="000B2278" w:rsidRDefault="00BB7F04" w:rsidP="00E43164">
      <w:pPr>
        <w:autoSpaceDE w:val="0"/>
        <w:spacing w:line="360" w:lineRule="auto"/>
        <w:ind w:firstLine="0"/>
        <w:rPr>
          <w:rFonts w:asciiTheme="minorHAnsi" w:eastAsia="Times New Roman" w:hAnsiTheme="minorHAnsi" w:cstheme="minorHAnsi"/>
          <w:sz w:val="24"/>
          <w:szCs w:val="24"/>
        </w:rPr>
      </w:pPr>
    </w:p>
    <w:p w14:paraId="273916DF" w14:textId="1B2679E4" w:rsidR="008E48DD" w:rsidRPr="000B2278" w:rsidRDefault="003C5C80" w:rsidP="00E43164">
      <w:pPr>
        <w:autoSpaceDE w:val="0"/>
        <w:spacing w:line="360" w:lineRule="auto"/>
        <w:ind w:firstLine="0"/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0B2278">
        <w:rPr>
          <w:rFonts w:asciiTheme="minorHAnsi" w:eastAsia="Times New Roman" w:hAnsiTheme="minorHAnsi" w:cstheme="minorHAnsi"/>
          <w:b/>
          <w:bCs/>
          <w:sz w:val="24"/>
          <w:szCs w:val="24"/>
        </w:rPr>
        <w:t>I.</w:t>
      </w:r>
      <w:r w:rsidR="008E48DD" w:rsidRPr="000B2278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Określenie wynagrodzenia ofertowego (liczbowo i słownie):</w:t>
      </w:r>
    </w:p>
    <w:p w14:paraId="542F1EF6" w14:textId="77777777" w:rsidR="008E48DD" w:rsidRPr="000B2278" w:rsidRDefault="008E48DD" w:rsidP="00E43164">
      <w:pPr>
        <w:autoSpaceDE w:val="0"/>
        <w:spacing w:line="360" w:lineRule="auto"/>
        <w:ind w:firstLine="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0B2278">
        <w:rPr>
          <w:rFonts w:asciiTheme="minorHAnsi" w:eastAsia="Times New Roman" w:hAnsiTheme="minorHAnsi" w:cstheme="minorHAnsi"/>
          <w:sz w:val="24"/>
          <w:szCs w:val="24"/>
        </w:rPr>
        <w:t>Oferujemy wykonanie zamówienia objętego ogłoszeniem zgodnie z wymogami zawartymi w </w:t>
      </w:r>
      <w:r w:rsidR="008F026C" w:rsidRPr="000B2278">
        <w:rPr>
          <w:rFonts w:asciiTheme="minorHAnsi" w:eastAsia="Times New Roman" w:hAnsiTheme="minorHAnsi" w:cstheme="minorHAnsi"/>
          <w:sz w:val="24"/>
          <w:szCs w:val="24"/>
        </w:rPr>
        <w:t>ogłoszeniu o</w:t>
      </w:r>
      <w:r w:rsidRPr="000B2278">
        <w:rPr>
          <w:rFonts w:asciiTheme="minorHAnsi" w:eastAsia="Times New Roman" w:hAnsiTheme="minorHAnsi" w:cstheme="minorHAnsi"/>
          <w:sz w:val="24"/>
          <w:szCs w:val="24"/>
        </w:rPr>
        <w:t xml:space="preserve"> zamówieni</w:t>
      </w:r>
      <w:r w:rsidR="008F026C" w:rsidRPr="000B2278">
        <w:rPr>
          <w:rFonts w:asciiTheme="minorHAnsi" w:eastAsia="Times New Roman" w:hAnsiTheme="minorHAnsi" w:cstheme="minorHAnsi"/>
          <w:sz w:val="24"/>
          <w:szCs w:val="24"/>
        </w:rPr>
        <w:t>u na usługi społeczne</w:t>
      </w:r>
      <w:r w:rsidRPr="000B2278">
        <w:rPr>
          <w:rFonts w:asciiTheme="minorHAnsi" w:eastAsia="Times New Roman" w:hAnsiTheme="minorHAnsi" w:cstheme="minorHAnsi"/>
          <w:sz w:val="24"/>
          <w:szCs w:val="24"/>
        </w:rPr>
        <w:t xml:space="preserve"> za wynagrodzenie w kwocie:</w:t>
      </w:r>
    </w:p>
    <w:p w14:paraId="4FC60DBE" w14:textId="77777777" w:rsidR="007A34FC" w:rsidRPr="000B2278" w:rsidRDefault="007A34FC" w:rsidP="00E43164">
      <w:pPr>
        <w:autoSpaceDE w:val="0"/>
        <w:spacing w:line="360" w:lineRule="auto"/>
        <w:ind w:firstLine="0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2EC394D1" w14:textId="67D0C943" w:rsidR="008E48DD" w:rsidRPr="000B2278" w:rsidRDefault="007A34FC" w:rsidP="00E43164">
      <w:pPr>
        <w:autoSpaceDE w:val="0"/>
        <w:spacing w:line="360" w:lineRule="auto"/>
        <w:ind w:firstLine="0"/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0B2278">
        <w:rPr>
          <w:rFonts w:asciiTheme="minorHAnsi" w:eastAsia="Times New Roman" w:hAnsiTheme="minorHAnsi" w:cstheme="minorHAnsi"/>
          <w:b/>
          <w:bCs/>
          <w:sz w:val="24"/>
          <w:szCs w:val="24"/>
        </w:rPr>
        <w:t>Zadanie 1:</w:t>
      </w:r>
    </w:p>
    <w:p w14:paraId="2030DA6A" w14:textId="77777777" w:rsidR="008E48DD" w:rsidRPr="000B2278" w:rsidRDefault="008E48DD" w:rsidP="00E43164">
      <w:pPr>
        <w:autoSpaceDE w:val="0"/>
        <w:spacing w:line="360" w:lineRule="auto"/>
        <w:ind w:firstLine="0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  <w:bookmarkStart w:id="1" w:name="_Hlk116459067"/>
      <w:r w:rsidRPr="000B2278">
        <w:rPr>
          <w:rFonts w:asciiTheme="minorHAnsi" w:eastAsia="Times New Roman" w:hAnsiTheme="minorHAnsi" w:cstheme="minorHAnsi"/>
          <w:sz w:val="24"/>
          <w:szCs w:val="24"/>
        </w:rPr>
        <w:t>Cena netto: ……………………………… kwota VAT: ……………………………………</w:t>
      </w:r>
    </w:p>
    <w:p w14:paraId="0D37C8BC" w14:textId="77777777" w:rsidR="008E48DD" w:rsidRPr="000B2278" w:rsidRDefault="008E48DD" w:rsidP="00E43164">
      <w:pPr>
        <w:autoSpaceDE w:val="0"/>
        <w:spacing w:line="360" w:lineRule="auto"/>
        <w:ind w:firstLine="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0B2278">
        <w:rPr>
          <w:rFonts w:asciiTheme="minorHAnsi" w:eastAsia="Times New Roman" w:hAnsiTheme="minorHAnsi" w:cstheme="minorHAnsi"/>
          <w:b/>
          <w:sz w:val="24"/>
          <w:szCs w:val="24"/>
        </w:rPr>
        <w:t>Cena brutto</w:t>
      </w:r>
      <w:r w:rsidRPr="000B2278">
        <w:rPr>
          <w:rFonts w:asciiTheme="minorHAnsi" w:eastAsia="Times New Roman" w:hAnsiTheme="minorHAnsi" w:cstheme="minorHAnsi"/>
          <w:sz w:val="24"/>
          <w:szCs w:val="24"/>
        </w:rPr>
        <w:t>: ……………………………......... (słownie: ………………………………….</w:t>
      </w:r>
    </w:p>
    <w:p w14:paraId="301C9EED" w14:textId="77777777" w:rsidR="008E48DD" w:rsidRPr="000B2278" w:rsidRDefault="008E48DD" w:rsidP="00E43164">
      <w:pPr>
        <w:autoSpaceDE w:val="0"/>
        <w:spacing w:line="360" w:lineRule="auto"/>
        <w:ind w:firstLine="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0B2278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……………………………………………………………………………………………….)</w:t>
      </w:r>
    </w:p>
    <w:bookmarkEnd w:id="1"/>
    <w:p w14:paraId="2AEB72A3" w14:textId="77777777" w:rsidR="007A34FC" w:rsidRPr="000B2278" w:rsidRDefault="007A34FC" w:rsidP="00E43164">
      <w:pPr>
        <w:autoSpaceDE w:val="0"/>
        <w:spacing w:line="360" w:lineRule="auto"/>
        <w:ind w:firstLine="0"/>
        <w:rPr>
          <w:rFonts w:asciiTheme="minorHAnsi" w:eastAsia="Times New Roman" w:hAnsiTheme="minorHAnsi" w:cstheme="minorHAnsi"/>
          <w:sz w:val="24"/>
          <w:szCs w:val="24"/>
        </w:rPr>
      </w:pPr>
    </w:p>
    <w:p w14:paraId="5509C0A4" w14:textId="7C0A1C45" w:rsidR="008E48DD" w:rsidRPr="000B2278" w:rsidRDefault="007A34FC" w:rsidP="00E43164">
      <w:pPr>
        <w:autoSpaceDE w:val="0"/>
        <w:spacing w:line="360" w:lineRule="auto"/>
        <w:ind w:firstLine="0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0B2278">
        <w:rPr>
          <w:rFonts w:asciiTheme="minorHAnsi" w:eastAsia="Times New Roman" w:hAnsiTheme="minorHAnsi" w:cstheme="minorHAnsi"/>
          <w:b/>
          <w:bCs/>
          <w:sz w:val="24"/>
          <w:szCs w:val="24"/>
        </w:rPr>
        <w:t>Zadanie 2:</w:t>
      </w:r>
    </w:p>
    <w:p w14:paraId="2F504175" w14:textId="77777777" w:rsidR="007A34FC" w:rsidRPr="000B2278" w:rsidRDefault="007A34FC" w:rsidP="007A34FC">
      <w:pPr>
        <w:autoSpaceDE w:val="0"/>
        <w:spacing w:line="360" w:lineRule="auto"/>
        <w:ind w:firstLine="0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  <w:r w:rsidRPr="000B2278">
        <w:rPr>
          <w:rFonts w:asciiTheme="minorHAnsi" w:eastAsia="Times New Roman" w:hAnsiTheme="minorHAnsi" w:cstheme="minorHAnsi"/>
          <w:sz w:val="24"/>
          <w:szCs w:val="24"/>
        </w:rPr>
        <w:t>Cena netto: ……………………………… kwota VAT: ……………………………………</w:t>
      </w:r>
    </w:p>
    <w:p w14:paraId="34EC00D8" w14:textId="77777777" w:rsidR="007A34FC" w:rsidRPr="000B2278" w:rsidRDefault="007A34FC" w:rsidP="007A34FC">
      <w:pPr>
        <w:autoSpaceDE w:val="0"/>
        <w:spacing w:line="360" w:lineRule="auto"/>
        <w:ind w:firstLine="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0B2278">
        <w:rPr>
          <w:rFonts w:asciiTheme="minorHAnsi" w:eastAsia="Times New Roman" w:hAnsiTheme="minorHAnsi" w:cstheme="minorHAnsi"/>
          <w:b/>
          <w:sz w:val="24"/>
          <w:szCs w:val="24"/>
        </w:rPr>
        <w:t>Cena brutto</w:t>
      </w:r>
      <w:r w:rsidRPr="000B2278">
        <w:rPr>
          <w:rFonts w:asciiTheme="minorHAnsi" w:eastAsia="Times New Roman" w:hAnsiTheme="minorHAnsi" w:cstheme="minorHAnsi"/>
          <w:sz w:val="24"/>
          <w:szCs w:val="24"/>
        </w:rPr>
        <w:t>: ……………………………......... (słownie: ………………………………….</w:t>
      </w:r>
    </w:p>
    <w:p w14:paraId="5CE9220D" w14:textId="77777777" w:rsidR="007A34FC" w:rsidRPr="000B2278" w:rsidRDefault="007A34FC" w:rsidP="007A34FC">
      <w:pPr>
        <w:autoSpaceDE w:val="0"/>
        <w:spacing w:line="360" w:lineRule="auto"/>
        <w:ind w:firstLine="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0B2278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……………………………………………………………………………………………….)</w:t>
      </w:r>
    </w:p>
    <w:p w14:paraId="11169B32" w14:textId="77777777" w:rsidR="007A34FC" w:rsidRPr="000B2278" w:rsidRDefault="007A34FC" w:rsidP="00E43164">
      <w:pPr>
        <w:autoSpaceDE w:val="0"/>
        <w:spacing w:line="360" w:lineRule="auto"/>
        <w:ind w:firstLine="0"/>
        <w:rPr>
          <w:rFonts w:asciiTheme="minorHAnsi" w:eastAsia="Times New Roman" w:hAnsiTheme="minorHAnsi" w:cstheme="minorHAnsi"/>
          <w:sz w:val="24"/>
          <w:szCs w:val="24"/>
        </w:rPr>
      </w:pPr>
    </w:p>
    <w:p w14:paraId="7954E094" w14:textId="25999C87" w:rsidR="007A34FC" w:rsidRPr="000B2278" w:rsidRDefault="007A34FC" w:rsidP="00E43164">
      <w:pPr>
        <w:autoSpaceDE w:val="0"/>
        <w:spacing w:line="360" w:lineRule="auto"/>
        <w:ind w:firstLine="0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0B2278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Łącznie: Zadanie 1 + Zadanie 2 </w:t>
      </w:r>
    </w:p>
    <w:p w14:paraId="1525AA2C" w14:textId="77777777" w:rsidR="007A34FC" w:rsidRPr="000B2278" w:rsidRDefault="007A34FC" w:rsidP="007A34FC">
      <w:pPr>
        <w:autoSpaceDE w:val="0"/>
        <w:spacing w:line="360" w:lineRule="auto"/>
        <w:ind w:firstLine="0"/>
        <w:jc w:val="both"/>
        <w:rPr>
          <w:rFonts w:asciiTheme="minorHAnsi" w:eastAsia="Times New Roman" w:hAnsiTheme="minorHAnsi" w:cstheme="minorHAnsi"/>
          <w:b/>
          <w:sz w:val="24"/>
          <w:szCs w:val="24"/>
          <w:lang w:val="sv-SE"/>
        </w:rPr>
      </w:pPr>
      <w:r w:rsidRPr="000B2278">
        <w:rPr>
          <w:rFonts w:asciiTheme="minorHAnsi" w:eastAsia="Times New Roman" w:hAnsiTheme="minorHAnsi" w:cstheme="minorHAnsi"/>
          <w:sz w:val="24"/>
          <w:szCs w:val="24"/>
          <w:lang w:val="sv-SE"/>
        </w:rPr>
        <w:t>Cena netto: ……………………………… kwota VAT: ……………………………………</w:t>
      </w:r>
    </w:p>
    <w:p w14:paraId="60FE1EC4" w14:textId="77777777" w:rsidR="007A34FC" w:rsidRPr="000B2278" w:rsidRDefault="007A34FC" w:rsidP="007A34FC">
      <w:pPr>
        <w:autoSpaceDE w:val="0"/>
        <w:spacing w:line="360" w:lineRule="auto"/>
        <w:ind w:firstLine="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0B2278">
        <w:rPr>
          <w:rFonts w:asciiTheme="minorHAnsi" w:eastAsia="Times New Roman" w:hAnsiTheme="minorHAnsi" w:cstheme="minorHAnsi"/>
          <w:b/>
          <w:sz w:val="24"/>
          <w:szCs w:val="24"/>
          <w:lang w:val="sv-SE"/>
        </w:rPr>
        <w:t>Cena brutto</w:t>
      </w:r>
      <w:r w:rsidRPr="000B2278">
        <w:rPr>
          <w:rFonts w:asciiTheme="minorHAnsi" w:eastAsia="Times New Roman" w:hAnsiTheme="minorHAnsi" w:cstheme="minorHAnsi"/>
          <w:sz w:val="24"/>
          <w:szCs w:val="24"/>
          <w:lang w:val="sv-SE"/>
        </w:rPr>
        <w:t xml:space="preserve">: ……………………………......... </w:t>
      </w:r>
      <w:r w:rsidRPr="000B2278">
        <w:rPr>
          <w:rFonts w:asciiTheme="minorHAnsi" w:eastAsia="Times New Roman" w:hAnsiTheme="minorHAnsi" w:cstheme="minorHAnsi"/>
          <w:sz w:val="24"/>
          <w:szCs w:val="24"/>
        </w:rPr>
        <w:t>(słownie: ………………………………….</w:t>
      </w:r>
    </w:p>
    <w:p w14:paraId="0FEF3BAB" w14:textId="77777777" w:rsidR="007A34FC" w:rsidRPr="000B2278" w:rsidRDefault="007A34FC" w:rsidP="007A34FC">
      <w:pPr>
        <w:autoSpaceDE w:val="0"/>
        <w:spacing w:line="360" w:lineRule="auto"/>
        <w:ind w:firstLine="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0B2278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……………………………………………………………………………………………….)</w:t>
      </w:r>
    </w:p>
    <w:p w14:paraId="23D3F333" w14:textId="77777777" w:rsidR="007A34FC" w:rsidRPr="000B2278" w:rsidRDefault="007A34FC" w:rsidP="00E43164">
      <w:pPr>
        <w:autoSpaceDE w:val="0"/>
        <w:spacing w:line="360" w:lineRule="auto"/>
        <w:ind w:firstLine="0"/>
        <w:rPr>
          <w:rFonts w:asciiTheme="minorHAnsi" w:eastAsia="Times New Roman" w:hAnsiTheme="minorHAnsi" w:cstheme="minorHAnsi"/>
          <w:sz w:val="24"/>
          <w:szCs w:val="24"/>
        </w:rPr>
      </w:pPr>
    </w:p>
    <w:p w14:paraId="7230258C" w14:textId="09E4C1F5" w:rsidR="008E48DD" w:rsidRPr="000B2278" w:rsidRDefault="008E48DD" w:rsidP="003E44DB">
      <w:pPr>
        <w:autoSpaceDE w:val="0"/>
        <w:spacing w:line="360" w:lineRule="auto"/>
        <w:ind w:firstLine="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0B2278">
        <w:rPr>
          <w:rFonts w:asciiTheme="minorHAnsi" w:eastAsia="Times New Roman" w:hAnsiTheme="minorHAnsi" w:cstheme="minorHAnsi"/>
          <w:sz w:val="24"/>
          <w:szCs w:val="24"/>
        </w:rPr>
        <w:t xml:space="preserve">Cena brutto obejmuje pełny zakres zamówienia określony </w:t>
      </w:r>
      <w:r w:rsidR="008F026C" w:rsidRPr="000B2278">
        <w:rPr>
          <w:rFonts w:asciiTheme="minorHAnsi" w:eastAsia="Times New Roman" w:hAnsiTheme="minorHAnsi" w:cstheme="minorHAnsi"/>
          <w:sz w:val="24"/>
          <w:szCs w:val="24"/>
        </w:rPr>
        <w:t>w </w:t>
      </w:r>
      <w:r w:rsidR="004B1039" w:rsidRPr="000B2278">
        <w:rPr>
          <w:rFonts w:asciiTheme="minorHAnsi" w:eastAsia="Times New Roman" w:hAnsiTheme="minorHAnsi" w:cstheme="minorHAnsi"/>
          <w:sz w:val="24"/>
          <w:szCs w:val="24"/>
        </w:rPr>
        <w:t>SWZ</w:t>
      </w:r>
      <w:r w:rsidR="008F026C" w:rsidRPr="000B2278">
        <w:rPr>
          <w:rFonts w:asciiTheme="minorHAnsi" w:eastAsia="Times New Roman" w:hAnsiTheme="minorHAnsi" w:cstheme="minorHAnsi"/>
          <w:sz w:val="24"/>
          <w:szCs w:val="24"/>
        </w:rPr>
        <w:t xml:space="preserve"> na usługi społeczne </w:t>
      </w:r>
      <w:r w:rsidRPr="000B2278">
        <w:rPr>
          <w:rFonts w:asciiTheme="minorHAnsi" w:eastAsia="Times New Roman" w:hAnsiTheme="minorHAnsi" w:cstheme="minorHAnsi"/>
          <w:sz w:val="24"/>
          <w:szCs w:val="24"/>
        </w:rPr>
        <w:t>oraz wszystkie konieczne składniki do realizacji przedmiotu zamówienia łącznie z podatkiem VAT.</w:t>
      </w:r>
    </w:p>
    <w:p w14:paraId="3C1D611F" w14:textId="77777777" w:rsidR="008E48DD" w:rsidRPr="000B2278" w:rsidRDefault="008E48DD" w:rsidP="00E43164">
      <w:pPr>
        <w:autoSpaceDE w:val="0"/>
        <w:spacing w:line="360" w:lineRule="auto"/>
        <w:ind w:firstLine="0"/>
        <w:rPr>
          <w:rFonts w:asciiTheme="minorHAnsi" w:eastAsia="Times New Roman" w:hAnsiTheme="minorHAnsi" w:cstheme="minorHAnsi"/>
          <w:sz w:val="24"/>
          <w:szCs w:val="24"/>
        </w:rPr>
      </w:pPr>
    </w:p>
    <w:p w14:paraId="6CFA8E7D" w14:textId="77777777" w:rsidR="00532598" w:rsidRPr="000B2278" w:rsidRDefault="00532598" w:rsidP="00E43164">
      <w:pPr>
        <w:autoSpaceDE w:val="0"/>
        <w:spacing w:line="360" w:lineRule="auto"/>
        <w:ind w:firstLine="0"/>
        <w:rPr>
          <w:rFonts w:asciiTheme="minorHAnsi" w:eastAsia="Times New Roman" w:hAnsiTheme="minorHAnsi" w:cstheme="minorHAnsi"/>
          <w:sz w:val="24"/>
          <w:szCs w:val="24"/>
        </w:rPr>
      </w:pPr>
    </w:p>
    <w:p w14:paraId="25B28BC0" w14:textId="77777777" w:rsidR="00532598" w:rsidRPr="000B2278" w:rsidRDefault="00532598" w:rsidP="00E43164">
      <w:pPr>
        <w:autoSpaceDE w:val="0"/>
        <w:spacing w:line="360" w:lineRule="auto"/>
        <w:ind w:firstLine="0"/>
        <w:rPr>
          <w:rFonts w:asciiTheme="minorHAnsi" w:eastAsia="Times New Roman" w:hAnsiTheme="minorHAnsi" w:cstheme="minorHAnsi"/>
          <w:sz w:val="24"/>
          <w:szCs w:val="24"/>
        </w:rPr>
      </w:pPr>
    </w:p>
    <w:p w14:paraId="44AA840A" w14:textId="77777777" w:rsidR="00532598" w:rsidRPr="000B2278" w:rsidRDefault="00532598" w:rsidP="00E43164">
      <w:pPr>
        <w:autoSpaceDE w:val="0"/>
        <w:spacing w:line="360" w:lineRule="auto"/>
        <w:ind w:firstLine="0"/>
        <w:rPr>
          <w:rFonts w:asciiTheme="minorHAnsi" w:eastAsia="Times New Roman" w:hAnsiTheme="minorHAnsi" w:cstheme="minorHAnsi"/>
          <w:sz w:val="24"/>
          <w:szCs w:val="24"/>
        </w:rPr>
      </w:pPr>
    </w:p>
    <w:p w14:paraId="5748EA81" w14:textId="77777777" w:rsidR="00532598" w:rsidRPr="000B2278" w:rsidRDefault="00532598" w:rsidP="00E43164">
      <w:pPr>
        <w:autoSpaceDE w:val="0"/>
        <w:spacing w:line="360" w:lineRule="auto"/>
        <w:ind w:firstLine="0"/>
        <w:rPr>
          <w:rFonts w:asciiTheme="minorHAnsi" w:eastAsia="Times New Roman" w:hAnsiTheme="minorHAnsi" w:cstheme="minorHAnsi"/>
          <w:sz w:val="24"/>
          <w:szCs w:val="24"/>
        </w:rPr>
      </w:pPr>
    </w:p>
    <w:p w14:paraId="6FE38B73" w14:textId="154BCEF7" w:rsidR="003C5C80" w:rsidRPr="000B2278" w:rsidRDefault="003C5C80" w:rsidP="003C5C80">
      <w:pPr>
        <w:autoSpaceDE w:val="0"/>
        <w:spacing w:line="360" w:lineRule="auto"/>
        <w:ind w:firstLine="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0B2278">
        <w:rPr>
          <w:rFonts w:asciiTheme="minorHAnsi" w:eastAsia="Times New Roman" w:hAnsiTheme="minorHAnsi" w:cstheme="minorHAnsi"/>
          <w:b/>
          <w:bCs/>
          <w:sz w:val="24"/>
          <w:szCs w:val="24"/>
        </w:rPr>
        <w:t>II. Oferujemy ilość dni niepowtarzalności posiłku (zestawu) deklarowana przez Wykonawcę</w:t>
      </w:r>
      <w:r w:rsidRPr="000B2278">
        <w:rPr>
          <w:rFonts w:asciiTheme="minorHAnsi" w:eastAsia="Times New Roman" w:hAnsiTheme="minorHAnsi" w:cstheme="minorHAnsi"/>
          <w:sz w:val="24"/>
          <w:szCs w:val="24"/>
        </w:rPr>
        <w:t xml:space="preserve"> …………………..</w:t>
      </w:r>
    </w:p>
    <w:p w14:paraId="4E23C671" w14:textId="77777777" w:rsidR="008E48DD" w:rsidRPr="000B2278" w:rsidRDefault="008E48DD" w:rsidP="00E43164">
      <w:pPr>
        <w:autoSpaceDE w:val="0"/>
        <w:spacing w:line="360" w:lineRule="auto"/>
        <w:ind w:firstLine="0"/>
        <w:rPr>
          <w:rFonts w:asciiTheme="minorHAnsi" w:eastAsia="Times New Roman" w:hAnsiTheme="minorHAnsi" w:cstheme="minorHAnsi"/>
          <w:sz w:val="24"/>
          <w:szCs w:val="24"/>
        </w:rPr>
      </w:pPr>
    </w:p>
    <w:p w14:paraId="4D80B145" w14:textId="71E2A779" w:rsidR="008E48DD" w:rsidRPr="000B2278" w:rsidRDefault="008E48DD">
      <w:pPr>
        <w:autoSpaceDE w:val="0"/>
        <w:ind w:firstLine="0"/>
        <w:rPr>
          <w:rFonts w:asciiTheme="minorHAnsi" w:eastAsia="Times New Roman" w:hAnsiTheme="minorHAnsi" w:cstheme="minorHAnsi"/>
          <w:sz w:val="24"/>
          <w:szCs w:val="24"/>
        </w:rPr>
      </w:pPr>
      <w:r w:rsidRPr="000B2278">
        <w:rPr>
          <w:rFonts w:asciiTheme="minorHAnsi" w:eastAsia="Times New Roman" w:hAnsiTheme="minorHAnsi" w:cstheme="minorHAnsi"/>
          <w:sz w:val="24"/>
          <w:szCs w:val="24"/>
        </w:rPr>
        <w:t>I</w:t>
      </w:r>
      <w:r w:rsidR="009C1111" w:rsidRPr="000B2278">
        <w:rPr>
          <w:rFonts w:asciiTheme="minorHAnsi" w:eastAsia="Times New Roman" w:hAnsiTheme="minorHAnsi" w:cstheme="minorHAnsi"/>
          <w:sz w:val="24"/>
          <w:szCs w:val="24"/>
        </w:rPr>
        <w:t>I</w:t>
      </w:r>
      <w:r w:rsidRPr="000B2278">
        <w:rPr>
          <w:rFonts w:asciiTheme="minorHAnsi" w:eastAsia="Times New Roman" w:hAnsiTheme="minorHAnsi" w:cstheme="minorHAnsi"/>
          <w:sz w:val="24"/>
          <w:szCs w:val="24"/>
        </w:rPr>
        <w:t xml:space="preserve">I. Oświadczamy, że: </w:t>
      </w:r>
    </w:p>
    <w:p w14:paraId="2FAB81A4" w14:textId="61994133" w:rsidR="00BB7F04" w:rsidRPr="000B2278" w:rsidRDefault="00BB7F04">
      <w:pPr>
        <w:autoSpaceDE w:val="0"/>
        <w:ind w:firstLine="0"/>
        <w:rPr>
          <w:rFonts w:asciiTheme="minorHAnsi" w:eastAsia="Times New Roman" w:hAnsiTheme="minorHAnsi" w:cstheme="minorHAnsi"/>
          <w:sz w:val="24"/>
          <w:szCs w:val="24"/>
        </w:rPr>
      </w:pPr>
    </w:p>
    <w:p w14:paraId="7810AF21" w14:textId="1E10A08A" w:rsidR="00BB7F04" w:rsidRPr="000B2278" w:rsidRDefault="00BB7F04" w:rsidP="00BB7F04">
      <w:pPr>
        <w:autoSpaceDE w:val="0"/>
        <w:spacing w:line="360" w:lineRule="auto"/>
        <w:ind w:firstLine="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0B2278">
        <w:rPr>
          <w:rFonts w:asciiTheme="minorHAnsi" w:eastAsia="Times New Roman" w:hAnsiTheme="minorHAnsi" w:cstheme="minorHAnsi"/>
          <w:sz w:val="24"/>
          <w:szCs w:val="24"/>
        </w:rPr>
        <w:t>1) prowadzę/prowadzimy* działalność gospodarczą związaną ze świadczeniem usług</w:t>
      </w:r>
      <w:r w:rsidR="00357316" w:rsidRPr="000B2278">
        <w:rPr>
          <w:rFonts w:asciiTheme="minorHAnsi" w:eastAsia="Times New Roman" w:hAnsiTheme="minorHAnsi" w:cstheme="minorHAnsi"/>
          <w:sz w:val="24"/>
          <w:szCs w:val="24"/>
        </w:rPr>
        <w:t xml:space="preserve">, które są przedmiotem niniejszego Zamówienia </w:t>
      </w:r>
      <w:r w:rsidRPr="000B2278">
        <w:rPr>
          <w:rFonts w:asciiTheme="minorHAnsi" w:eastAsia="Times New Roman" w:hAnsiTheme="minorHAnsi" w:cstheme="minorHAnsi"/>
          <w:sz w:val="24"/>
          <w:szCs w:val="24"/>
        </w:rPr>
        <w:t>od dnia</w:t>
      </w:r>
      <w:r w:rsidR="00357316" w:rsidRPr="000B2278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0B2278">
        <w:rPr>
          <w:rFonts w:asciiTheme="minorHAnsi" w:eastAsia="Times New Roman" w:hAnsiTheme="minorHAnsi" w:cstheme="minorHAnsi"/>
          <w:sz w:val="24"/>
          <w:szCs w:val="24"/>
        </w:rPr>
        <w:t>…………</w:t>
      </w:r>
      <w:r w:rsidR="003E44DB" w:rsidRPr="000B2278">
        <w:rPr>
          <w:rFonts w:asciiTheme="minorHAnsi" w:eastAsia="Times New Roman" w:hAnsiTheme="minorHAnsi" w:cstheme="minorHAnsi"/>
          <w:sz w:val="24"/>
          <w:szCs w:val="24"/>
        </w:rPr>
        <w:t>……………</w:t>
      </w:r>
      <w:r w:rsidRPr="000B2278">
        <w:rPr>
          <w:rFonts w:asciiTheme="minorHAnsi" w:eastAsia="Times New Roman" w:hAnsiTheme="minorHAnsi" w:cstheme="minorHAnsi"/>
          <w:sz w:val="24"/>
          <w:szCs w:val="24"/>
        </w:rPr>
        <w:t>………………………,</w:t>
      </w:r>
    </w:p>
    <w:p w14:paraId="40C066C2" w14:textId="463FBB8B" w:rsidR="00BB7F04" w:rsidRPr="000B2278" w:rsidRDefault="00BB7F04" w:rsidP="00BB7F04">
      <w:pPr>
        <w:autoSpaceDE w:val="0"/>
        <w:spacing w:line="360" w:lineRule="auto"/>
        <w:ind w:firstLine="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0B2278">
        <w:rPr>
          <w:rFonts w:asciiTheme="minorHAnsi" w:eastAsia="Times New Roman" w:hAnsiTheme="minorHAnsi" w:cstheme="minorHAnsi"/>
          <w:sz w:val="24"/>
          <w:szCs w:val="24"/>
        </w:rPr>
        <w:t xml:space="preserve">2) w okresie ostatnich 3 lat przed upływem terminu składania ofert wykonaliśmy </w:t>
      </w:r>
      <w:r w:rsidR="000F318A" w:rsidRPr="000B2278">
        <w:rPr>
          <w:rFonts w:asciiTheme="minorHAnsi" w:eastAsia="Times New Roman" w:hAnsiTheme="minorHAnsi" w:cstheme="minorHAnsi"/>
          <w:sz w:val="24"/>
          <w:szCs w:val="24"/>
        </w:rPr>
        <w:t xml:space="preserve">usługi dla trzech różnych podmiotów o liczbie świadczeń </w:t>
      </w:r>
      <w:r w:rsidRPr="000B2278">
        <w:rPr>
          <w:rFonts w:asciiTheme="minorHAnsi" w:eastAsia="Times New Roman" w:hAnsiTheme="minorHAnsi" w:cstheme="minorHAnsi"/>
          <w:sz w:val="24"/>
          <w:szCs w:val="24"/>
        </w:rPr>
        <w:t>……</w:t>
      </w:r>
      <w:r w:rsidR="003E44DB" w:rsidRPr="000B2278">
        <w:rPr>
          <w:rFonts w:asciiTheme="minorHAnsi" w:eastAsia="Times New Roman" w:hAnsiTheme="minorHAnsi" w:cstheme="minorHAnsi"/>
          <w:sz w:val="24"/>
          <w:szCs w:val="24"/>
        </w:rPr>
        <w:t>…….</w:t>
      </w:r>
      <w:r w:rsidRPr="000B2278">
        <w:rPr>
          <w:rFonts w:asciiTheme="minorHAnsi" w:eastAsia="Times New Roman" w:hAnsiTheme="minorHAnsi" w:cstheme="minorHAnsi"/>
          <w:sz w:val="24"/>
          <w:szCs w:val="24"/>
        </w:rPr>
        <w:t>….,</w:t>
      </w:r>
      <w:r w:rsidR="007A34FC" w:rsidRPr="000B2278">
        <w:rPr>
          <w:rFonts w:asciiTheme="minorHAnsi" w:eastAsia="Times New Roman" w:hAnsiTheme="minorHAnsi" w:cstheme="minorHAnsi"/>
          <w:sz w:val="24"/>
          <w:szCs w:val="24"/>
        </w:rPr>
        <w:t xml:space="preserve"> które są przedmiotem niniejszego Zamówienia</w:t>
      </w:r>
      <w:r w:rsidR="00DC26DA" w:rsidRPr="000B2278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0B2278">
        <w:rPr>
          <w:rFonts w:asciiTheme="minorHAnsi" w:eastAsia="Times New Roman" w:hAnsiTheme="minorHAnsi" w:cstheme="minorHAnsi"/>
          <w:sz w:val="24"/>
          <w:szCs w:val="24"/>
        </w:rPr>
        <w:t xml:space="preserve">co zawiera wykaz w załączniku Nr </w:t>
      </w:r>
      <w:r w:rsidR="000D480D" w:rsidRPr="000B2278">
        <w:rPr>
          <w:rFonts w:asciiTheme="minorHAnsi" w:eastAsia="Times New Roman" w:hAnsiTheme="minorHAnsi" w:cstheme="minorHAnsi"/>
          <w:sz w:val="24"/>
          <w:szCs w:val="24"/>
        </w:rPr>
        <w:t>7</w:t>
      </w:r>
      <w:r w:rsidRPr="000B2278">
        <w:rPr>
          <w:rFonts w:asciiTheme="minorHAnsi" w:eastAsia="Times New Roman" w:hAnsiTheme="minorHAnsi" w:cstheme="minorHAnsi"/>
          <w:sz w:val="24"/>
          <w:szCs w:val="24"/>
        </w:rPr>
        <w:t xml:space="preserve"> i co potwierdzę/potwierdzimy* przedkładając wymagane dokumenty</w:t>
      </w:r>
      <w:r w:rsidR="00DC26DA" w:rsidRPr="000B2278">
        <w:rPr>
          <w:rFonts w:asciiTheme="minorHAnsi" w:eastAsia="Times New Roman" w:hAnsiTheme="minorHAnsi" w:cstheme="minorHAnsi"/>
          <w:sz w:val="24"/>
          <w:szCs w:val="24"/>
        </w:rPr>
        <w:t>,</w:t>
      </w:r>
    </w:p>
    <w:p w14:paraId="7D2BEFBB" w14:textId="0594A3A7" w:rsidR="001279D9" w:rsidRPr="000B2278" w:rsidRDefault="003F4F6A" w:rsidP="003F4F6A">
      <w:pPr>
        <w:pStyle w:val="Bezodstpw"/>
        <w:suppressAutoHyphens w:val="0"/>
        <w:autoSpaceDE w:val="0"/>
        <w:autoSpaceDN w:val="0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B2278">
        <w:rPr>
          <w:rFonts w:asciiTheme="minorHAnsi" w:eastAsia="Times New Roman" w:hAnsiTheme="minorHAnsi" w:cstheme="minorHAnsi"/>
          <w:sz w:val="24"/>
          <w:szCs w:val="24"/>
        </w:rPr>
        <w:t xml:space="preserve">3) </w:t>
      </w:r>
      <w:r w:rsidRPr="000B2278">
        <w:rPr>
          <w:rFonts w:asciiTheme="minorHAnsi" w:hAnsiTheme="minorHAnsi" w:cstheme="minorHAnsi"/>
          <w:sz w:val="24"/>
          <w:szCs w:val="24"/>
        </w:rPr>
        <w:t xml:space="preserve">Oświadczam, że jako Wykonawca deklaruję </w:t>
      </w:r>
      <w:r w:rsidRPr="000B2278">
        <w:rPr>
          <w:rFonts w:asciiTheme="minorHAnsi" w:hAnsiTheme="minorHAnsi" w:cstheme="minorHAnsi"/>
          <w:b/>
          <w:sz w:val="24"/>
          <w:szCs w:val="24"/>
        </w:rPr>
        <w:sym w:font="Wingdings" w:char="F071"/>
      </w:r>
      <w:r w:rsidRPr="000B2278">
        <w:rPr>
          <w:rFonts w:asciiTheme="minorHAnsi" w:hAnsiTheme="minorHAnsi" w:cstheme="minorHAnsi"/>
          <w:b/>
          <w:sz w:val="24"/>
          <w:szCs w:val="24"/>
        </w:rPr>
        <w:t xml:space="preserve">Tak </w:t>
      </w:r>
      <w:r w:rsidRPr="000B2278">
        <w:rPr>
          <w:rFonts w:asciiTheme="minorHAnsi" w:hAnsiTheme="minorHAnsi" w:cstheme="minorHAnsi"/>
          <w:b/>
          <w:sz w:val="24"/>
          <w:szCs w:val="24"/>
        </w:rPr>
        <w:sym w:font="Wingdings" w:char="F071"/>
      </w:r>
      <w:r w:rsidRPr="000B2278">
        <w:rPr>
          <w:rFonts w:asciiTheme="minorHAnsi" w:hAnsiTheme="minorHAnsi" w:cstheme="minorHAnsi"/>
          <w:b/>
          <w:sz w:val="24"/>
          <w:szCs w:val="24"/>
        </w:rPr>
        <w:t>Ni</w:t>
      </w:r>
      <w:r w:rsidR="00935D48" w:rsidRPr="000B2278">
        <w:rPr>
          <w:rFonts w:asciiTheme="minorHAnsi" w:hAnsiTheme="minorHAnsi" w:cstheme="minorHAnsi"/>
          <w:b/>
          <w:sz w:val="24"/>
          <w:szCs w:val="24"/>
        </w:rPr>
        <w:t xml:space="preserve">e </w:t>
      </w:r>
      <w:r w:rsidRPr="000B2278">
        <w:rPr>
          <w:rFonts w:asciiTheme="minorHAnsi" w:hAnsiTheme="minorHAnsi" w:cstheme="minorHAnsi"/>
          <w:sz w:val="24"/>
          <w:szCs w:val="24"/>
        </w:rPr>
        <w:t xml:space="preserve">zatrudnienie na podstawie umowy o pracę </w:t>
      </w:r>
      <w:r w:rsidR="001279D9" w:rsidRPr="000B2278">
        <w:rPr>
          <w:rFonts w:asciiTheme="minorHAnsi" w:hAnsiTheme="minorHAnsi" w:cstheme="minorHAnsi"/>
          <w:sz w:val="24"/>
          <w:szCs w:val="24"/>
        </w:rPr>
        <w:t xml:space="preserve">do realizacji zamówienia </w:t>
      </w:r>
      <w:r w:rsidR="001279D9" w:rsidRPr="000B2278">
        <w:rPr>
          <w:rFonts w:asciiTheme="minorHAnsi" w:hAnsiTheme="minorHAnsi" w:cstheme="minorHAnsi"/>
          <w:b/>
          <w:sz w:val="24"/>
          <w:szCs w:val="24"/>
        </w:rPr>
        <w:t xml:space="preserve">min. </w:t>
      </w:r>
      <w:r w:rsidR="00066279">
        <w:rPr>
          <w:rFonts w:asciiTheme="minorHAnsi" w:hAnsiTheme="minorHAnsi" w:cstheme="minorHAnsi"/>
          <w:b/>
          <w:sz w:val="24"/>
          <w:szCs w:val="24"/>
        </w:rPr>
        <w:t>1</w:t>
      </w:r>
      <w:r w:rsidR="001279D9" w:rsidRPr="000B2278">
        <w:rPr>
          <w:rFonts w:asciiTheme="minorHAnsi" w:hAnsiTheme="minorHAnsi" w:cstheme="minorHAnsi"/>
          <w:b/>
          <w:sz w:val="24"/>
          <w:szCs w:val="24"/>
        </w:rPr>
        <w:t xml:space="preserve"> osob</w:t>
      </w:r>
      <w:r w:rsidR="00066279">
        <w:rPr>
          <w:rFonts w:asciiTheme="minorHAnsi" w:hAnsiTheme="minorHAnsi" w:cstheme="minorHAnsi"/>
          <w:b/>
          <w:sz w:val="24"/>
          <w:szCs w:val="24"/>
        </w:rPr>
        <w:t>ę</w:t>
      </w:r>
      <w:r w:rsidR="001279D9" w:rsidRPr="000B2278">
        <w:rPr>
          <w:rFonts w:asciiTheme="minorHAnsi" w:hAnsiTheme="minorHAnsi" w:cstheme="minorHAnsi"/>
          <w:b/>
          <w:sz w:val="24"/>
          <w:szCs w:val="24"/>
        </w:rPr>
        <w:t xml:space="preserve"> wyszczególnion</w:t>
      </w:r>
      <w:r w:rsidR="00066279">
        <w:rPr>
          <w:rFonts w:asciiTheme="minorHAnsi" w:hAnsiTheme="minorHAnsi" w:cstheme="minorHAnsi"/>
          <w:b/>
          <w:sz w:val="24"/>
          <w:szCs w:val="24"/>
        </w:rPr>
        <w:t>ą</w:t>
      </w:r>
      <w:r w:rsidR="001279D9" w:rsidRPr="000B2278">
        <w:rPr>
          <w:rFonts w:asciiTheme="minorHAnsi" w:hAnsiTheme="minorHAnsi" w:cstheme="minorHAnsi"/>
          <w:b/>
          <w:sz w:val="24"/>
          <w:szCs w:val="24"/>
        </w:rPr>
        <w:t xml:space="preserve"> w katalogu wymienionym w art. 94 ust.1 ustawy </w:t>
      </w:r>
      <w:proofErr w:type="spellStart"/>
      <w:r w:rsidR="001279D9" w:rsidRPr="000B2278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="001279D9" w:rsidRPr="000B2278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303301BC" w14:textId="0BBF05EB" w:rsidR="00BB7F04" w:rsidRPr="000B2278" w:rsidRDefault="003F4F6A" w:rsidP="00BB7F04">
      <w:pPr>
        <w:autoSpaceDE w:val="0"/>
        <w:spacing w:line="360" w:lineRule="auto"/>
        <w:ind w:firstLine="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0B2278">
        <w:rPr>
          <w:rFonts w:asciiTheme="minorHAnsi" w:eastAsia="Times New Roman" w:hAnsiTheme="minorHAnsi" w:cstheme="minorHAnsi"/>
          <w:sz w:val="24"/>
          <w:szCs w:val="24"/>
        </w:rPr>
        <w:t>4</w:t>
      </w:r>
      <w:r w:rsidR="00BB7F04" w:rsidRPr="000B2278">
        <w:rPr>
          <w:rFonts w:asciiTheme="minorHAnsi" w:eastAsia="Times New Roman" w:hAnsiTheme="minorHAnsi" w:cstheme="minorHAnsi"/>
          <w:sz w:val="24"/>
          <w:szCs w:val="24"/>
        </w:rPr>
        <w:t xml:space="preserve">) osobą uprawnioną do bezpośrednich kontaktów z </w:t>
      </w:r>
      <w:r w:rsidR="003E44DB" w:rsidRPr="000B2278">
        <w:rPr>
          <w:rFonts w:asciiTheme="minorHAnsi" w:eastAsia="Times New Roman" w:hAnsiTheme="minorHAnsi" w:cstheme="minorHAnsi"/>
          <w:sz w:val="24"/>
          <w:szCs w:val="24"/>
        </w:rPr>
        <w:t>Z</w:t>
      </w:r>
      <w:r w:rsidR="00BB7F04" w:rsidRPr="000B2278">
        <w:rPr>
          <w:rFonts w:asciiTheme="minorHAnsi" w:eastAsia="Times New Roman" w:hAnsiTheme="minorHAnsi" w:cstheme="minorHAnsi"/>
          <w:sz w:val="24"/>
          <w:szCs w:val="24"/>
        </w:rPr>
        <w:t>amawiającym jest :</w:t>
      </w:r>
    </w:p>
    <w:p w14:paraId="2FD65A4C" w14:textId="77777777" w:rsidR="00BB7F04" w:rsidRPr="000B2278" w:rsidRDefault="00BB7F04" w:rsidP="00BB7F04">
      <w:pPr>
        <w:autoSpaceDE w:val="0"/>
        <w:spacing w:line="360" w:lineRule="auto"/>
        <w:ind w:firstLine="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0B2278">
        <w:rPr>
          <w:rFonts w:asciiTheme="minorHAnsi" w:eastAsia="Times New Roman" w:hAnsiTheme="minorHAnsi" w:cstheme="minorHAnsi"/>
          <w:sz w:val="24"/>
          <w:szCs w:val="24"/>
        </w:rPr>
        <w:t>p. ……………………………………………………………………………</w:t>
      </w:r>
    </w:p>
    <w:p w14:paraId="4D52D6A6" w14:textId="77777777" w:rsidR="00BB7F04" w:rsidRPr="000B2278" w:rsidRDefault="00BB7F04" w:rsidP="00BB7F04">
      <w:pPr>
        <w:autoSpaceDE w:val="0"/>
        <w:spacing w:line="360" w:lineRule="auto"/>
        <w:ind w:firstLine="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0B2278">
        <w:rPr>
          <w:rFonts w:asciiTheme="minorHAnsi" w:eastAsia="Times New Roman" w:hAnsiTheme="minorHAnsi" w:cstheme="minorHAnsi"/>
          <w:sz w:val="24"/>
          <w:szCs w:val="24"/>
        </w:rPr>
        <w:t>Tel. kontaktowy : ………………………………..….</w:t>
      </w:r>
    </w:p>
    <w:p w14:paraId="177C8B5C" w14:textId="7C1F2053" w:rsidR="00BB7F04" w:rsidRPr="000B2278" w:rsidRDefault="00F60FF3" w:rsidP="00BB7F04">
      <w:pPr>
        <w:autoSpaceDE w:val="0"/>
        <w:spacing w:line="360" w:lineRule="auto"/>
        <w:ind w:firstLine="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0B2278">
        <w:rPr>
          <w:rFonts w:asciiTheme="minorHAnsi" w:eastAsia="Times New Roman" w:hAnsiTheme="minorHAnsi" w:cstheme="minorHAnsi"/>
          <w:sz w:val="24"/>
          <w:szCs w:val="24"/>
        </w:rPr>
        <w:t>p</w:t>
      </w:r>
      <w:r w:rsidR="00BB7F04" w:rsidRPr="000B2278">
        <w:rPr>
          <w:rFonts w:asciiTheme="minorHAnsi" w:eastAsia="Times New Roman" w:hAnsiTheme="minorHAnsi" w:cstheme="minorHAnsi"/>
          <w:sz w:val="24"/>
          <w:szCs w:val="24"/>
        </w:rPr>
        <w:t>osiadający</w:t>
      </w:r>
      <w:r w:rsidR="00DC26DA" w:rsidRPr="000B2278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BB7F04" w:rsidRPr="000B2278">
        <w:rPr>
          <w:rFonts w:asciiTheme="minorHAnsi" w:eastAsia="Times New Roman" w:hAnsiTheme="minorHAnsi" w:cstheme="minorHAnsi"/>
          <w:sz w:val="24"/>
          <w:szCs w:val="24"/>
        </w:rPr>
        <w:t>siedzibę w</w:t>
      </w:r>
      <w:r w:rsidR="00DC26DA" w:rsidRPr="000B2278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BB7F04" w:rsidRPr="000B2278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………………………………………………………………………</w:t>
      </w:r>
      <w:r w:rsidR="00DC26DA" w:rsidRPr="000B2278">
        <w:rPr>
          <w:rFonts w:asciiTheme="minorHAnsi" w:eastAsia="Times New Roman" w:hAnsiTheme="minorHAnsi" w:cstheme="minorHAnsi"/>
          <w:sz w:val="24"/>
          <w:szCs w:val="24"/>
        </w:rPr>
        <w:t>,</w:t>
      </w:r>
      <w:r w:rsidR="00BB7F04" w:rsidRPr="000B2278">
        <w:rPr>
          <w:rFonts w:asciiTheme="minorHAnsi" w:eastAsia="Times New Roman" w:hAnsiTheme="minorHAnsi" w:cstheme="minorHAnsi"/>
          <w:sz w:val="24"/>
          <w:szCs w:val="24"/>
        </w:rPr>
        <w:t xml:space="preserve"> który jest dostępny pod</w:t>
      </w:r>
      <w:r w:rsidR="00DC26DA" w:rsidRPr="000B2278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BB7F04" w:rsidRPr="000B2278">
        <w:rPr>
          <w:rFonts w:asciiTheme="minorHAnsi" w:eastAsia="Times New Roman" w:hAnsiTheme="minorHAnsi" w:cstheme="minorHAnsi"/>
          <w:sz w:val="24"/>
          <w:szCs w:val="24"/>
        </w:rPr>
        <w:t>wskazanym numerem telefonu całodobowo i upoważniony jest do podejmowania decyzji w imieniu Wykonawcy.</w:t>
      </w:r>
    </w:p>
    <w:p w14:paraId="1FFB0DE2" w14:textId="77777777" w:rsidR="00BB7F04" w:rsidRPr="000B2278" w:rsidRDefault="00BB7F04" w:rsidP="00BB7F04">
      <w:pPr>
        <w:autoSpaceDE w:val="0"/>
        <w:spacing w:line="360" w:lineRule="auto"/>
        <w:ind w:firstLine="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0B2278">
        <w:rPr>
          <w:rFonts w:asciiTheme="minorHAnsi" w:eastAsia="Times New Roman" w:hAnsiTheme="minorHAnsi" w:cstheme="minorHAnsi"/>
          <w:sz w:val="24"/>
          <w:szCs w:val="24"/>
        </w:rPr>
        <w:t>Oświadczam/y również, że</w:t>
      </w:r>
    </w:p>
    <w:p w14:paraId="7D50592F" w14:textId="0B0DAD88" w:rsidR="00BB7F04" w:rsidRPr="000B2278" w:rsidRDefault="00BB7F04" w:rsidP="00BB7F04">
      <w:pPr>
        <w:autoSpaceDE w:val="0"/>
        <w:spacing w:line="360" w:lineRule="auto"/>
        <w:ind w:firstLine="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0B2278">
        <w:rPr>
          <w:rFonts w:asciiTheme="minorHAnsi" w:eastAsia="Times New Roman" w:hAnsiTheme="minorHAnsi" w:cstheme="minorHAnsi"/>
          <w:sz w:val="24"/>
          <w:szCs w:val="24"/>
        </w:rPr>
        <w:t xml:space="preserve">1) wyżej podana cena zawiera wszystkie koszty, jakie ponosi </w:t>
      </w:r>
      <w:r w:rsidR="00F60FF3" w:rsidRPr="000B2278">
        <w:rPr>
          <w:rFonts w:asciiTheme="minorHAnsi" w:eastAsia="Times New Roman" w:hAnsiTheme="minorHAnsi" w:cstheme="minorHAnsi"/>
          <w:sz w:val="24"/>
          <w:szCs w:val="24"/>
        </w:rPr>
        <w:t>Z</w:t>
      </w:r>
      <w:r w:rsidRPr="000B2278">
        <w:rPr>
          <w:rFonts w:asciiTheme="minorHAnsi" w:eastAsia="Times New Roman" w:hAnsiTheme="minorHAnsi" w:cstheme="minorHAnsi"/>
          <w:sz w:val="24"/>
          <w:szCs w:val="24"/>
        </w:rPr>
        <w:t>amawiający w przypadku wyboru niniejszej oferty</w:t>
      </w:r>
      <w:r w:rsidR="00DC26DA" w:rsidRPr="000B2278">
        <w:rPr>
          <w:rFonts w:asciiTheme="minorHAnsi" w:eastAsia="Times New Roman" w:hAnsiTheme="minorHAnsi" w:cstheme="minorHAnsi"/>
          <w:sz w:val="24"/>
          <w:szCs w:val="24"/>
        </w:rPr>
        <w:t>,</w:t>
      </w:r>
    </w:p>
    <w:p w14:paraId="7CA9EBAF" w14:textId="37AC73C4" w:rsidR="00BB7F04" w:rsidRPr="000B2278" w:rsidRDefault="00BB7F04" w:rsidP="00BB7F04">
      <w:pPr>
        <w:autoSpaceDE w:val="0"/>
        <w:spacing w:line="360" w:lineRule="auto"/>
        <w:ind w:firstLine="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0B2278">
        <w:rPr>
          <w:rFonts w:asciiTheme="minorHAnsi" w:eastAsia="Times New Roman" w:hAnsiTheme="minorHAnsi" w:cstheme="minorHAnsi"/>
          <w:sz w:val="24"/>
          <w:szCs w:val="24"/>
        </w:rPr>
        <w:t xml:space="preserve">2) zapoznałem/liśmy się z wymaganiami </w:t>
      </w:r>
      <w:r w:rsidR="00F60FF3" w:rsidRPr="000B2278">
        <w:rPr>
          <w:rFonts w:asciiTheme="minorHAnsi" w:eastAsia="Times New Roman" w:hAnsiTheme="minorHAnsi" w:cstheme="minorHAnsi"/>
          <w:sz w:val="24"/>
          <w:szCs w:val="24"/>
        </w:rPr>
        <w:t>Z</w:t>
      </w:r>
      <w:r w:rsidRPr="000B2278">
        <w:rPr>
          <w:rFonts w:asciiTheme="minorHAnsi" w:eastAsia="Times New Roman" w:hAnsiTheme="minorHAnsi" w:cstheme="minorHAnsi"/>
          <w:sz w:val="24"/>
          <w:szCs w:val="24"/>
        </w:rPr>
        <w:t>amawiającego, dotyczącymi przedmiotu zamówienia zamieszczonymi w SWZ wraz z załącznikami i nie wnoszę/wnosimy do nich żadnych zastrzeżeń</w:t>
      </w:r>
      <w:r w:rsidR="00DC26DA" w:rsidRPr="000B2278">
        <w:rPr>
          <w:rFonts w:asciiTheme="minorHAnsi" w:eastAsia="Times New Roman" w:hAnsiTheme="minorHAnsi" w:cstheme="minorHAnsi"/>
          <w:sz w:val="24"/>
          <w:szCs w:val="24"/>
        </w:rPr>
        <w:t>,</w:t>
      </w:r>
    </w:p>
    <w:p w14:paraId="1DC3A511" w14:textId="7DAFCA10" w:rsidR="00BB7F04" w:rsidRPr="000B2278" w:rsidRDefault="00BB7F04" w:rsidP="00BB7F04">
      <w:pPr>
        <w:autoSpaceDE w:val="0"/>
        <w:spacing w:line="360" w:lineRule="auto"/>
        <w:ind w:firstLine="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0B2278">
        <w:rPr>
          <w:rFonts w:asciiTheme="minorHAnsi" w:eastAsia="Times New Roman" w:hAnsiTheme="minorHAnsi" w:cstheme="minorHAnsi"/>
          <w:sz w:val="24"/>
          <w:szCs w:val="24"/>
        </w:rPr>
        <w:t>3) zrealizuję/</w:t>
      </w:r>
      <w:proofErr w:type="spellStart"/>
      <w:r w:rsidRPr="000B2278">
        <w:rPr>
          <w:rFonts w:asciiTheme="minorHAnsi" w:eastAsia="Times New Roman" w:hAnsiTheme="minorHAnsi" w:cstheme="minorHAnsi"/>
          <w:sz w:val="24"/>
          <w:szCs w:val="24"/>
        </w:rPr>
        <w:t>emy</w:t>
      </w:r>
      <w:proofErr w:type="spellEnd"/>
      <w:r w:rsidRPr="000B2278">
        <w:rPr>
          <w:rFonts w:asciiTheme="minorHAnsi" w:eastAsia="Times New Roman" w:hAnsiTheme="minorHAnsi" w:cstheme="minorHAnsi"/>
          <w:sz w:val="24"/>
          <w:szCs w:val="24"/>
        </w:rPr>
        <w:t xml:space="preserve"> zamówienie zgodnie z SWZ i wzorem umowy</w:t>
      </w:r>
      <w:r w:rsidR="00DC26DA" w:rsidRPr="000B2278">
        <w:rPr>
          <w:rFonts w:asciiTheme="minorHAnsi" w:eastAsia="Times New Roman" w:hAnsiTheme="minorHAnsi" w:cstheme="minorHAnsi"/>
          <w:sz w:val="24"/>
          <w:szCs w:val="24"/>
        </w:rPr>
        <w:t>,</w:t>
      </w:r>
    </w:p>
    <w:p w14:paraId="20CA2210" w14:textId="589D8DF5" w:rsidR="00BB7F04" w:rsidRPr="000B2278" w:rsidRDefault="00BB7F04" w:rsidP="00BB7F04">
      <w:pPr>
        <w:autoSpaceDE w:val="0"/>
        <w:spacing w:line="360" w:lineRule="auto"/>
        <w:ind w:firstLine="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0B2278">
        <w:rPr>
          <w:rFonts w:asciiTheme="minorHAnsi" w:eastAsia="Times New Roman" w:hAnsiTheme="minorHAnsi" w:cstheme="minorHAnsi"/>
          <w:sz w:val="24"/>
          <w:szCs w:val="24"/>
        </w:rPr>
        <w:t xml:space="preserve">4) wyżej podana cena obejmuje realizację wszystkich zobowiązań </w:t>
      </w:r>
      <w:r w:rsidR="00F60FF3" w:rsidRPr="000B2278">
        <w:rPr>
          <w:rFonts w:asciiTheme="minorHAnsi" w:eastAsia="Times New Roman" w:hAnsiTheme="minorHAnsi" w:cstheme="minorHAnsi"/>
          <w:sz w:val="24"/>
          <w:szCs w:val="24"/>
        </w:rPr>
        <w:t>W</w:t>
      </w:r>
      <w:r w:rsidRPr="000B2278">
        <w:rPr>
          <w:rFonts w:asciiTheme="minorHAnsi" w:eastAsia="Times New Roman" w:hAnsiTheme="minorHAnsi" w:cstheme="minorHAnsi"/>
          <w:sz w:val="24"/>
          <w:szCs w:val="24"/>
        </w:rPr>
        <w:t xml:space="preserve">ykonawcy opisanych </w:t>
      </w:r>
      <w:r w:rsidR="003E44DB" w:rsidRPr="000B2278">
        <w:rPr>
          <w:rFonts w:asciiTheme="minorHAnsi" w:eastAsia="Times New Roman" w:hAnsiTheme="minorHAnsi" w:cstheme="minorHAnsi"/>
          <w:sz w:val="24"/>
          <w:szCs w:val="24"/>
        </w:rPr>
        <w:t xml:space="preserve">                     </w:t>
      </w:r>
      <w:r w:rsidRPr="000B2278">
        <w:rPr>
          <w:rFonts w:asciiTheme="minorHAnsi" w:eastAsia="Times New Roman" w:hAnsiTheme="minorHAnsi" w:cstheme="minorHAnsi"/>
          <w:sz w:val="24"/>
          <w:szCs w:val="24"/>
        </w:rPr>
        <w:t>w specyfikacji warunków</w:t>
      </w:r>
      <w:r w:rsidR="00E43164" w:rsidRPr="000B2278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0B2278">
        <w:rPr>
          <w:rFonts w:asciiTheme="minorHAnsi" w:eastAsia="Times New Roman" w:hAnsiTheme="minorHAnsi" w:cstheme="minorHAnsi"/>
          <w:sz w:val="24"/>
          <w:szCs w:val="24"/>
        </w:rPr>
        <w:t>zamówienia wraz z załącznikami</w:t>
      </w:r>
      <w:r w:rsidR="00DC26DA" w:rsidRPr="000B2278">
        <w:rPr>
          <w:rFonts w:asciiTheme="minorHAnsi" w:eastAsia="Times New Roman" w:hAnsiTheme="minorHAnsi" w:cstheme="minorHAnsi"/>
          <w:sz w:val="24"/>
          <w:szCs w:val="24"/>
        </w:rPr>
        <w:t>,</w:t>
      </w:r>
    </w:p>
    <w:p w14:paraId="5C842B28" w14:textId="3DCF6F30" w:rsidR="00BB7F04" w:rsidRPr="000B2278" w:rsidRDefault="00BB7F04" w:rsidP="00BB7F04">
      <w:pPr>
        <w:autoSpaceDE w:val="0"/>
        <w:spacing w:line="360" w:lineRule="auto"/>
        <w:ind w:firstLine="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0B2278">
        <w:rPr>
          <w:rFonts w:asciiTheme="minorHAnsi" w:eastAsia="Times New Roman" w:hAnsiTheme="minorHAnsi" w:cstheme="minorHAnsi"/>
          <w:sz w:val="24"/>
          <w:szCs w:val="24"/>
        </w:rPr>
        <w:t xml:space="preserve">5) informacje i dokumenty zawarte w ofercie w wydzielonym pliku </w:t>
      </w:r>
      <w:r w:rsidR="003E44DB" w:rsidRPr="000B2278">
        <w:rPr>
          <w:rFonts w:asciiTheme="minorHAnsi" w:eastAsia="Times New Roman" w:hAnsiTheme="minorHAnsi" w:cstheme="minorHAnsi"/>
          <w:sz w:val="24"/>
          <w:szCs w:val="24"/>
        </w:rPr>
        <w:t xml:space="preserve">                                                                      </w:t>
      </w:r>
      <w:r w:rsidRPr="000B2278">
        <w:rPr>
          <w:rFonts w:asciiTheme="minorHAnsi" w:eastAsia="Times New Roman" w:hAnsiTheme="minorHAnsi" w:cstheme="minorHAnsi"/>
          <w:sz w:val="24"/>
          <w:szCs w:val="24"/>
        </w:rPr>
        <w:t>o nazwie………….................…….. stanowią</w:t>
      </w:r>
      <w:r w:rsidR="00E43164" w:rsidRPr="000B2278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0B2278">
        <w:rPr>
          <w:rFonts w:asciiTheme="minorHAnsi" w:eastAsia="Times New Roman" w:hAnsiTheme="minorHAnsi" w:cstheme="minorHAnsi"/>
          <w:sz w:val="24"/>
          <w:szCs w:val="24"/>
        </w:rPr>
        <w:t>tajemnice przedsiębiorstwa w rozumieniu przepisów o zwalczaniu nieuczciwej konkurencji i zastrzegamy, że nie</w:t>
      </w:r>
      <w:r w:rsidR="00E43164" w:rsidRPr="000B2278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0B2278">
        <w:rPr>
          <w:rFonts w:asciiTheme="minorHAnsi" w:eastAsia="Times New Roman" w:hAnsiTheme="minorHAnsi" w:cstheme="minorHAnsi"/>
          <w:sz w:val="24"/>
          <w:szCs w:val="24"/>
        </w:rPr>
        <w:t xml:space="preserve">mogą być one udostępnione. (W przypadku utajnienia oferty </w:t>
      </w:r>
      <w:r w:rsidR="00F60FF3" w:rsidRPr="000B2278">
        <w:rPr>
          <w:rFonts w:asciiTheme="minorHAnsi" w:eastAsia="Times New Roman" w:hAnsiTheme="minorHAnsi" w:cstheme="minorHAnsi"/>
          <w:sz w:val="24"/>
          <w:szCs w:val="24"/>
        </w:rPr>
        <w:t>W</w:t>
      </w:r>
      <w:r w:rsidRPr="000B2278">
        <w:rPr>
          <w:rFonts w:asciiTheme="minorHAnsi" w:eastAsia="Times New Roman" w:hAnsiTheme="minorHAnsi" w:cstheme="minorHAnsi"/>
          <w:sz w:val="24"/>
          <w:szCs w:val="24"/>
        </w:rPr>
        <w:t>ykonawca zobowiązany jest wykazać, iż zastrzeżone</w:t>
      </w:r>
      <w:r w:rsidR="00E43164" w:rsidRPr="000B2278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0B2278">
        <w:rPr>
          <w:rFonts w:asciiTheme="minorHAnsi" w:eastAsia="Times New Roman" w:hAnsiTheme="minorHAnsi" w:cstheme="minorHAnsi"/>
          <w:sz w:val="24"/>
          <w:szCs w:val="24"/>
        </w:rPr>
        <w:t xml:space="preserve">informacje </w:t>
      </w:r>
      <w:r w:rsidRPr="000B2278">
        <w:rPr>
          <w:rFonts w:asciiTheme="minorHAnsi" w:eastAsia="Times New Roman" w:hAnsiTheme="minorHAnsi" w:cstheme="minorHAnsi"/>
          <w:sz w:val="24"/>
          <w:szCs w:val="24"/>
        </w:rPr>
        <w:lastRenderedPageBreak/>
        <w:t>stanowią tajemnice przedsiębiorstwa w szczególności określając, w jaki sposób zostały spełnione</w:t>
      </w:r>
      <w:r w:rsidR="00E43164" w:rsidRPr="000B2278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0B2278">
        <w:rPr>
          <w:rFonts w:asciiTheme="minorHAnsi" w:eastAsia="Times New Roman" w:hAnsiTheme="minorHAnsi" w:cstheme="minorHAnsi"/>
          <w:sz w:val="24"/>
          <w:szCs w:val="24"/>
        </w:rPr>
        <w:t>przesłanki, o których mowa w art. 11 pkt. 2 ustawy z dnia 16 kwietnia 1993 r. o zwalczaniu nieuczciwej</w:t>
      </w:r>
      <w:r w:rsidR="00E43164" w:rsidRPr="000B2278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0B2278">
        <w:rPr>
          <w:rFonts w:asciiTheme="minorHAnsi" w:eastAsia="Times New Roman" w:hAnsiTheme="minorHAnsi" w:cstheme="minorHAnsi"/>
          <w:sz w:val="24"/>
          <w:szCs w:val="24"/>
        </w:rPr>
        <w:t>konkurencji)</w:t>
      </w:r>
      <w:r w:rsidR="00DC26DA" w:rsidRPr="000B2278">
        <w:rPr>
          <w:rFonts w:asciiTheme="minorHAnsi" w:eastAsia="Times New Roman" w:hAnsiTheme="minorHAnsi" w:cstheme="minorHAnsi"/>
          <w:sz w:val="24"/>
          <w:szCs w:val="24"/>
        </w:rPr>
        <w:t>,</w:t>
      </w:r>
    </w:p>
    <w:p w14:paraId="09EA04CA" w14:textId="3DAA5BD5" w:rsidR="00BB7F04" w:rsidRPr="000B2278" w:rsidRDefault="00BB7F04" w:rsidP="00BB7F04">
      <w:pPr>
        <w:autoSpaceDE w:val="0"/>
        <w:spacing w:line="360" w:lineRule="auto"/>
        <w:ind w:firstLine="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0B2278">
        <w:rPr>
          <w:rFonts w:asciiTheme="minorHAnsi" w:eastAsia="Times New Roman" w:hAnsiTheme="minorHAnsi" w:cstheme="minorHAnsi"/>
          <w:sz w:val="24"/>
          <w:szCs w:val="24"/>
        </w:rPr>
        <w:t xml:space="preserve">6) akceptuję proponowany przez </w:t>
      </w:r>
      <w:r w:rsidR="00F60FF3" w:rsidRPr="000B2278">
        <w:rPr>
          <w:rFonts w:asciiTheme="minorHAnsi" w:eastAsia="Times New Roman" w:hAnsiTheme="minorHAnsi" w:cstheme="minorHAnsi"/>
          <w:sz w:val="24"/>
          <w:szCs w:val="24"/>
        </w:rPr>
        <w:t>Z</w:t>
      </w:r>
      <w:r w:rsidRPr="000B2278">
        <w:rPr>
          <w:rFonts w:asciiTheme="minorHAnsi" w:eastAsia="Times New Roman" w:hAnsiTheme="minorHAnsi" w:cstheme="minorHAnsi"/>
          <w:sz w:val="24"/>
          <w:szCs w:val="24"/>
        </w:rPr>
        <w:t>amawiającego projekt umowy, który zobowiązuję się podpisać w miejscu</w:t>
      </w:r>
      <w:r w:rsidR="00E43164" w:rsidRPr="000B2278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0B2278">
        <w:rPr>
          <w:rFonts w:asciiTheme="minorHAnsi" w:eastAsia="Times New Roman" w:hAnsiTheme="minorHAnsi" w:cstheme="minorHAnsi"/>
          <w:sz w:val="24"/>
          <w:szCs w:val="24"/>
        </w:rPr>
        <w:t xml:space="preserve">i terminie wskazanym przez </w:t>
      </w:r>
      <w:r w:rsidR="00F60FF3" w:rsidRPr="000B2278">
        <w:rPr>
          <w:rFonts w:asciiTheme="minorHAnsi" w:eastAsia="Times New Roman" w:hAnsiTheme="minorHAnsi" w:cstheme="minorHAnsi"/>
          <w:sz w:val="24"/>
          <w:szCs w:val="24"/>
        </w:rPr>
        <w:t>Z</w:t>
      </w:r>
      <w:r w:rsidRPr="000B2278">
        <w:rPr>
          <w:rFonts w:asciiTheme="minorHAnsi" w:eastAsia="Times New Roman" w:hAnsiTheme="minorHAnsi" w:cstheme="minorHAnsi"/>
          <w:sz w:val="24"/>
          <w:szCs w:val="24"/>
        </w:rPr>
        <w:t>amawiającego</w:t>
      </w:r>
      <w:r w:rsidR="00DC26DA" w:rsidRPr="000B2278">
        <w:rPr>
          <w:rFonts w:asciiTheme="minorHAnsi" w:eastAsia="Times New Roman" w:hAnsiTheme="minorHAnsi" w:cstheme="minorHAnsi"/>
          <w:sz w:val="24"/>
          <w:szCs w:val="24"/>
        </w:rPr>
        <w:t>,</w:t>
      </w:r>
    </w:p>
    <w:p w14:paraId="71C679BE" w14:textId="15272BF3" w:rsidR="00BB7F04" w:rsidRPr="000B2278" w:rsidRDefault="00BB7F04" w:rsidP="00BB7F04">
      <w:pPr>
        <w:autoSpaceDE w:val="0"/>
        <w:spacing w:line="360" w:lineRule="auto"/>
        <w:ind w:firstLine="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0B2278">
        <w:rPr>
          <w:rFonts w:asciiTheme="minorHAnsi" w:eastAsia="Times New Roman" w:hAnsiTheme="minorHAnsi" w:cstheme="minorHAnsi"/>
          <w:sz w:val="24"/>
          <w:szCs w:val="24"/>
        </w:rPr>
        <w:t>7) uważam/y się za związany</w:t>
      </w:r>
      <w:r w:rsidR="00E43164" w:rsidRPr="000B2278">
        <w:rPr>
          <w:rFonts w:asciiTheme="minorHAnsi" w:eastAsia="Times New Roman" w:hAnsiTheme="minorHAnsi" w:cstheme="minorHAnsi"/>
          <w:sz w:val="24"/>
          <w:szCs w:val="24"/>
        </w:rPr>
        <w:t>m/</w:t>
      </w:r>
      <w:proofErr w:type="spellStart"/>
      <w:r w:rsidR="00E43164" w:rsidRPr="000B2278">
        <w:rPr>
          <w:rFonts w:asciiTheme="minorHAnsi" w:eastAsia="Times New Roman" w:hAnsiTheme="minorHAnsi" w:cstheme="minorHAnsi"/>
          <w:sz w:val="24"/>
          <w:szCs w:val="24"/>
        </w:rPr>
        <w:t>y</w:t>
      </w:r>
      <w:r w:rsidRPr="000B2278">
        <w:rPr>
          <w:rFonts w:asciiTheme="minorHAnsi" w:eastAsia="Times New Roman" w:hAnsiTheme="minorHAnsi" w:cstheme="minorHAnsi"/>
          <w:sz w:val="24"/>
          <w:szCs w:val="24"/>
        </w:rPr>
        <w:t>ch</w:t>
      </w:r>
      <w:proofErr w:type="spellEnd"/>
      <w:r w:rsidRPr="000B2278">
        <w:rPr>
          <w:rFonts w:asciiTheme="minorHAnsi" w:eastAsia="Times New Roman" w:hAnsiTheme="minorHAnsi" w:cstheme="minorHAnsi"/>
          <w:sz w:val="24"/>
          <w:szCs w:val="24"/>
        </w:rPr>
        <w:t xml:space="preserve"> niniejszą ofertą przez okres określony w SWZ</w:t>
      </w:r>
      <w:r w:rsidR="00DC26DA" w:rsidRPr="000B2278">
        <w:rPr>
          <w:rFonts w:asciiTheme="minorHAnsi" w:eastAsia="Times New Roman" w:hAnsiTheme="minorHAnsi" w:cstheme="minorHAnsi"/>
          <w:sz w:val="24"/>
          <w:szCs w:val="24"/>
        </w:rPr>
        <w:t>,</w:t>
      </w:r>
    </w:p>
    <w:p w14:paraId="533D398E" w14:textId="30FDC2C1" w:rsidR="00BB7F04" w:rsidRPr="000B2278" w:rsidRDefault="00BB7F04" w:rsidP="00BB7F04">
      <w:pPr>
        <w:autoSpaceDE w:val="0"/>
        <w:spacing w:line="360" w:lineRule="auto"/>
        <w:ind w:firstLine="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0B2278">
        <w:rPr>
          <w:rFonts w:asciiTheme="minorHAnsi" w:eastAsia="Times New Roman" w:hAnsiTheme="minorHAnsi" w:cstheme="minorHAnsi"/>
          <w:sz w:val="24"/>
          <w:szCs w:val="24"/>
        </w:rPr>
        <w:t>8) wybór oferty nie będzie / będzie prowadzić do powstania u Zamawiającego obowiązku podatkowego.</w:t>
      </w:r>
      <w:r w:rsidR="00E43164" w:rsidRPr="000B2278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0B2278">
        <w:rPr>
          <w:rFonts w:asciiTheme="minorHAnsi" w:eastAsia="Times New Roman" w:hAnsiTheme="minorHAnsi" w:cstheme="minorHAnsi"/>
          <w:sz w:val="24"/>
          <w:szCs w:val="24"/>
        </w:rPr>
        <w:t>Powyższy</w:t>
      </w:r>
      <w:r w:rsidR="00E43164" w:rsidRPr="000B2278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0B2278">
        <w:rPr>
          <w:rFonts w:asciiTheme="minorHAnsi" w:eastAsia="Times New Roman" w:hAnsiTheme="minorHAnsi" w:cstheme="minorHAnsi"/>
          <w:sz w:val="24"/>
          <w:szCs w:val="24"/>
        </w:rPr>
        <w:t>obowiązek podatkowy</w:t>
      </w:r>
      <w:r w:rsidR="00E43164" w:rsidRPr="000B2278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0B2278">
        <w:rPr>
          <w:rFonts w:asciiTheme="minorHAnsi" w:eastAsia="Times New Roman" w:hAnsiTheme="minorHAnsi" w:cstheme="minorHAnsi"/>
          <w:sz w:val="24"/>
          <w:szCs w:val="24"/>
        </w:rPr>
        <w:t>będzie dotyczył …………………………………… objętych przedmiotem zamówienia, a</w:t>
      </w:r>
      <w:r w:rsidR="000D480D" w:rsidRPr="000B2278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0B2278">
        <w:rPr>
          <w:rFonts w:asciiTheme="minorHAnsi" w:eastAsia="Times New Roman" w:hAnsiTheme="minorHAnsi" w:cstheme="minorHAnsi"/>
          <w:sz w:val="24"/>
          <w:szCs w:val="24"/>
        </w:rPr>
        <w:t>ich wartość netto (bez kwoty podatku) będzie wynosiła …………………………..……….... zł; stawka podatku VAT, która</w:t>
      </w:r>
      <w:r w:rsidR="00E43164" w:rsidRPr="000B2278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0B2278">
        <w:rPr>
          <w:rFonts w:asciiTheme="minorHAnsi" w:eastAsia="Times New Roman" w:hAnsiTheme="minorHAnsi" w:cstheme="minorHAnsi"/>
          <w:sz w:val="24"/>
          <w:szCs w:val="24"/>
        </w:rPr>
        <w:t xml:space="preserve">zgodnie z wiedzą </w:t>
      </w:r>
      <w:r w:rsidR="00F60FF3" w:rsidRPr="000B2278">
        <w:rPr>
          <w:rFonts w:asciiTheme="minorHAnsi" w:eastAsia="Times New Roman" w:hAnsiTheme="minorHAnsi" w:cstheme="minorHAnsi"/>
          <w:sz w:val="24"/>
          <w:szCs w:val="24"/>
        </w:rPr>
        <w:t>W</w:t>
      </w:r>
      <w:r w:rsidRPr="000B2278">
        <w:rPr>
          <w:rFonts w:asciiTheme="minorHAnsi" w:eastAsia="Times New Roman" w:hAnsiTheme="minorHAnsi" w:cstheme="minorHAnsi"/>
          <w:sz w:val="24"/>
          <w:szCs w:val="24"/>
        </w:rPr>
        <w:t>ykonawcy będzie miała zastosowanie wynosi.. ….</w:t>
      </w:r>
    </w:p>
    <w:p w14:paraId="695F7893" w14:textId="5CF54004" w:rsidR="00BB7F04" w:rsidRPr="000B2278" w:rsidRDefault="00BB7F04" w:rsidP="00BB7F04">
      <w:pPr>
        <w:autoSpaceDE w:val="0"/>
        <w:spacing w:line="360" w:lineRule="auto"/>
        <w:ind w:firstLine="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0B2278">
        <w:rPr>
          <w:rFonts w:asciiTheme="minorHAnsi" w:eastAsia="Times New Roman" w:hAnsiTheme="minorHAnsi" w:cstheme="minorHAnsi"/>
          <w:sz w:val="24"/>
          <w:szCs w:val="24"/>
        </w:rPr>
        <w:t>9) spełniam wymagania ochrony oraz prawidłowego przetwarzania danych osobowych określone w rozporządzeniu</w:t>
      </w:r>
      <w:r w:rsidR="00E43164" w:rsidRPr="000B2278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0B2278">
        <w:rPr>
          <w:rFonts w:asciiTheme="minorHAnsi" w:eastAsia="Times New Roman" w:hAnsiTheme="minorHAnsi" w:cstheme="minorHAnsi"/>
          <w:sz w:val="24"/>
          <w:szCs w:val="24"/>
        </w:rPr>
        <w:t>Parlamentu Europejskiego i Rady (UE) 2016/679 z dnia 27 kwietnia 2016r. w sprawie ochrony osób fizycznych</w:t>
      </w:r>
      <w:r w:rsidR="00E43164" w:rsidRPr="000B2278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0B2278">
        <w:rPr>
          <w:rFonts w:asciiTheme="minorHAnsi" w:eastAsia="Times New Roman" w:hAnsiTheme="minorHAnsi" w:cstheme="minorHAnsi"/>
          <w:sz w:val="24"/>
          <w:szCs w:val="24"/>
        </w:rPr>
        <w:t>w związku z przetwarzaniem danych osobowych i w sprawie swobodnego przepływu takich danych oraz uchylenia</w:t>
      </w:r>
      <w:r w:rsidR="00E43164" w:rsidRPr="000B2278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0B2278">
        <w:rPr>
          <w:rFonts w:asciiTheme="minorHAnsi" w:eastAsia="Times New Roman" w:hAnsiTheme="minorHAnsi" w:cstheme="minorHAnsi"/>
          <w:sz w:val="24"/>
          <w:szCs w:val="24"/>
        </w:rPr>
        <w:t>dyrektywy 95/46/WE (</w:t>
      </w:r>
      <w:r w:rsidR="005E759B" w:rsidRPr="000B2278">
        <w:rPr>
          <w:rFonts w:asciiTheme="minorHAnsi" w:eastAsia="Times New Roman" w:hAnsiTheme="minorHAnsi" w:cstheme="minorHAnsi"/>
          <w:sz w:val="24"/>
          <w:szCs w:val="24"/>
        </w:rPr>
        <w:t xml:space="preserve">ogólne rozporządzenie o danych) (Dz. Urz. UE L 119 z 04.05.2016, str. 1, z </w:t>
      </w:r>
      <w:proofErr w:type="spellStart"/>
      <w:r w:rsidR="005E759B" w:rsidRPr="000B2278">
        <w:rPr>
          <w:rFonts w:asciiTheme="minorHAnsi" w:eastAsia="Times New Roman" w:hAnsiTheme="minorHAnsi" w:cstheme="minorHAnsi"/>
          <w:sz w:val="24"/>
          <w:szCs w:val="24"/>
        </w:rPr>
        <w:t>późn</w:t>
      </w:r>
      <w:proofErr w:type="spellEnd"/>
      <w:r w:rsidR="005E759B" w:rsidRPr="000B2278">
        <w:rPr>
          <w:rFonts w:asciiTheme="minorHAnsi" w:eastAsia="Times New Roman" w:hAnsiTheme="minorHAnsi" w:cstheme="minorHAnsi"/>
          <w:sz w:val="24"/>
          <w:szCs w:val="24"/>
        </w:rPr>
        <w:t>. zm.).</w:t>
      </w:r>
      <w:r w:rsidRPr="000B2278">
        <w:rPr>
          <w:rFonts w:asciiTheme="minorHAnsi" w:eastAsia="Times New Roman" w:hAnsiTheme="minorHAnsi" w:cstheme="minorHAnsi"/>
          <w:sz w:val="24"/>
          <w:szCs w:val="24"/>
        </w:rPr>
        <w:t xml:space="preserve"> Jednocześnie oświadczam, że wypełniłem ciążące na mnie obowiązki informacyjne</w:t>
      </w:r>
      <w:r w:rsidR="00E43164" w:rsidRPr="000B2278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0B2278">
        <w:rPr>
          <w:rFonts w:asciiTheme="minorHAnsi" w:eastAsia="Times New Roman" w:hAnsiTheme="minorHAnsi" w:cstheme="minorHAnsi"/>
          <w:sz w:val="24"/>
          <w:szCs w:val="24"/>
        </w:rPr>
        <w:t xml:space="preserve">przewidziane w art. 13 i 14 RODO a nadto, że w przypadku zawarcia i realizacji umowy </w:t>
      </w:r>
      <w:r w:rsidR="005E759B" w:rsidRPr="000B2278">
        <w:rPr>
          <w:rFonts w:asciiTheme="minorHAnsi" w:eastAsia="Times New Roman" w:hAnsiTheme="minorHAnsi" w:cstheme="minorHAnsi"/>
          <w:sz w:val="24"/>
          <w:szCs w:val="24"/>
        </w:rPr>
        <w:br/>
      </w:r>
      <w:r w:rsidRPr="000B2278">
        <w:rPr>
          <w:rFonts w:asciiTheme="minorHAnsi" w:eastAsia="Times New Roman" w:hAnsiTheme="minorHAnsi" w:cstheme="minorHAnsi"/>
          <w:sz w:val="24"/>
          <w:szCs w:val="24"/>
        </w:rPr>
        <w:t>z zamawiającym,</w:t>
      </w:r>
      <w:r w:rsidR="00E43164" w:rsidRPr="000B2278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0B2278">
        <w:rPr>
          <w:rFonts w:asciiTheme="minorHAnsi" w:eastAsia="Times New Roman" w:hAnsiTheme="minorHAnsi" w:cstheme="minorHAnsi"/>
          <w:sz w:val="24"/>
          <w:szCs w:val="24"/>
        </w:rPr>
        <w:t>zobowiązuję się do wypełniania związanych z nią obowiązków informacyjnych, przewidzianych w art. 13 i 14</w:t>
      </w:r>
      <w:r w:rsidR="00E43164" w:rsidRPr="000B2278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0B2278">
        <w:rPr>
          <w:rFonts w:asciiTheme="minorHAnsi" w:eastAsia="Times New Roman" w:hAnsiTheme="minorHAnsi" w:cstheme="minorHAnsi"/>
          <w:sz w:val="24"/>
          <w:szCs w:val="24"/>
        </w:rPr>
        <w:t>RODO, w imieniu własnym oraz w imieniu zamawiającego</w:t>
      </w:r>
      <w:r w:rsidR="00E43164" w:rsidRPr="000B2278">
        <w:rPr>
          <w:rFonts w:asciiTheme="minorHAnsi" w:eastAsia="Times New Roman" w:hAnsiTheme="minorHAnsi" w:cstheme="minorHAnsi"/>
          <w:sz w:val="24"/>
          <w:szCs w:val="24"/>
        </w:rPr>
        <w:t>.</w:t>
      </w:r>
    </w:p>
    <w:p w14:paraId="09D11A9E" w14:textId="77777777" w:rsidR="00AB1D60" w:rsidRPr="000B2278" w:rsidRDefault="00AB1D60" w:rsidP="00AB1D60">
      <w:pPr>
        <w:tabs>
          <w:tab w:val="left" w:pos="284"/>
        </w:tabs>
        <w:spacing w:line="360" w:lineRule="auto"/>
        <w:ind w:right="40" w:firstLine="0"/>
        <w:jc w:val="both"/>
        <w:rPr>
          <w:rFonts w:asciiTheme="minorHAnsi" w:hAnsiTheme="minorHAnsi" w:cstheme="minorHAnsi"/>
          <w:spacing w:val="-4"/>
        </w:rPr>
      </w:pPr>
      <w:r w:rsidRPr="000B2278">
        <w:rPr>
          <w:rFonts w:asciiTheme="minorHAnsi" w:hAnsiTheme="minorHAnsi" w:cstheme="minorHAnsi"/>
          <w:sz w:val="24"/>
          <w:szCs w:val="24"/>
        </w:rPr>
        <w:t xml:space="preserve">10) </w:t>
      </w:r>
      <w:r w:rsidRPr="000B2278">
        <w:rPr>
          <w:rFonts w:asciiTheme="minorHAnsi" w:hAnsiTheme="minorHAnsi" w:cstheme="minorHAnsi"/>
          <w:spacing w:val="-4"/>
        </w:rPr>
        <w:t>Pozostałe dane Wykonawcy/ Wykonawców:</w:t>
      </w:r>
    </w:p>
    <w:p w14:paraId="35F6D400" w14:textId="1C100A35" w:rsidR="00AB1D60" w:rsidRPr="000B2278" w:rsidRDefault="00AB1D60" w:rsidP="00AB1D60">
      <w:pPr>
        <w:tabs>
          <w:tab w:val="left" w:pos="284"/>
        </w:tabs>
        <w:spacing w:line="360" w:lineRule="auto"/>
        <w:ind w:right="40" w:firstLine="0"/>
        <w:jc w:val="both"/>
        <w:rPr>
          <w:rFonts w:asciiTheme="minorHAnsi" w:eastAsia="Times New Roman" w:hAnsiTheme="minorHAnsi" w:cstheme="minorHAnsi"/>
          <w:spacing w:val="-4"/>
        </w:rPr>
      </w:pPr>
      <w:r w:rsidRPr="000B2278">
        <w:rPr>
          <w:rFonts w:asciiTheme="minorHAnsi" w:eastAsia="Times New Roman" w:hAnsiTheme="minorHAnsi" w:cstheme="minorHAnsi"/>
          <w:b/>
          <w:color w:val="000000"/>
        </w:rPr>
        <w:t>Wykonawca jest</w:t>
      </w:r>
      <w:r w:rsidRPr="000B2278">
        <w:rPr>
          <w:rFonts w:asciiTheme="minorHAnsi" w:eastAsia="Times New Roman" w:hAnsiTheme="minorHAnsi" w:cstheme="minorHAnsi"/>
          <w:b/>
          <w:i/>
          <w:iCs/>
          <w:color w:val="000000"/>
          <w:vertAlign w:val="superscript"/>
        </w:rPr>
        <w:t>1)</w:t>
      </w:r>
      <w:r w:rsidRPr="000B2278">
        <w:rPr>
          <w:rFonts w:asciiTheme="minorHAnsi" w:eastAsia="Times New Roman" w:hAnsiTheme="minorHAnsi" w:cstheme="minorHAnsi"/>
          <w:i/>
          <w:iCs/>
          <w:color w:val="000000"/>
        </w:rPr>
        <w:t>:</w:t>
      </w:r>
      <w:r w:rsidRPr="000B2278">
        <w:rPr>
          <w:rFonts w:asciiTheme="minorHAnsi" w:eastAsia="Times New Roman" w:hAnsiTheme="minorHAnsi" w:cstheme="minorHAnsi"/>
          <w:b/>
          <w:color w:val="000000"/>
        </w:rPr>
        <w:t xml:space="preserve"> </w:t>
      </w:r>
    </w:p>
    <w:p w14:paraId="592FCB1B" w14:textId="77777777" w:rsidR="00AB1D60" w:rsidRPr="000B2278" w:rsidRDefault="00AB1D60" w:rsidP="00AB1D60">
      <w:pPr>
        <w:tabs>
          <w:tab w:val="center" w:pos="-2127"/>
        </w:tabs>
        <w:ind w:firstLine="0"/>
        <w:jc w:val="both"/>
        <w:rPr>
          <w:rFonts w:asciiTheme="minorHAnsi" w:eastAsia="Times New Roman" w:hAnsiTheme="minorHAnsi" w:cstheme="minorHAnsi"/>
          <w:bCs/>
          <w:sz w:val="18"/>
          <w:szCs w:val="18"/>
        </w:rPr>
      </w:pPr>
      <w:r w:rsidRPr="000B2278">
        <w:rPr>
          <w:rFonts w:asciiTheme="minorHAnsi" w:eastAsia="Times New Roman" w:hAnsiTheme="minorHAnsi" w:cstheme="minorHAnsi"/>
          <w:bCs/>
          <w:sz w:val="18"/>
          <w:szCs w:val="18"/>
        </w:rPr>
        <w:t xml:space="preserve">(W przypadku składania </w:t>
      </w:r>
      <w:r w:rsidRPr="000B2278">
        <w:rPr>
          <w:rFonts w:asciiTheme="minorHAnsi" w:eastAsia="Times New Roman" w:hAnsiTheme="minorHAnsi" w:cstheme="minorHAnsi"/>
          <w:bCs/>
          <w:sz w:val="18"/>
          <w:szCs w:val="18"/>
          <w:u w:val="single"/>
        </w:rPr>
        <w:t>oferty wspólnej - należy podać odrębnie dla każdego z Wykonawców</w:t>
      </w:r>
      <w:r w:rsidRPr="000B2278">
        <w:rPr>
          <w:rFonts w:asciiTheme="minorHAnsi" w:eastAsia="Times New Roman" w:hAnsiTheme="minorHAnsi" w:cstheme="minorHAnsi"/>
          <w:bCs/>
          <w:sz w:val="18"/>
          <w:szCs w:val="18"/>
        </w:rPr>
        <w:t xml:space="preserve"> wspólnie ubiegających się  o udzielenie zamówienia. Poniższe informacje są wymagane wyłącznie do celów statystycznych)</w:t>
      </w:r>
    </w:p>
    <w:p w14:paraId="198FB31D" w14:textId="0B5A2BFF" w:rsidR="00AB1D60" w:rsidRPr="000B2278" w:rsidRDefault="00AB1D60" w:rsidP="00AB1D60">
      <w:pPr>
        <w:tabs>
          <w:tab w:val="center" w:pos="-2127"/>
        </w:tabs>
        <w:suppressAutoHyphens w:val="0"/>
        <w:spacing w:before="120" w:line="300" w:lineRule="atLeast"/>
        <w:ind w:left="567" w:firstLine="0"/>
        <w:jc w:val="both"/>
        <w:rPr>
          <w:rFonts w:asciiTheme="minorHAnsi" w:eastAsia="Times New Roman" w:hAnsiTheme="minorHAnsi" w:cstheme="minorHAnsi"/>
          <w:i/>
          <w:iCs/>
          <w:color w:val="000000"/>
          <w:vertAlign w:val="superscript"/>
        </w:rPr>
      </w:pPr>
      <w:r w:rsidRPr="000B2278">
        <w:rPr>
          <w:rFonts w:ascii="Segoe UI Symbol" w:eastAsia="MS Gothic" w:hAnsi="Segoe UI Symbol" w:cs="Segoe UI Symbol"/>
          <w:color w:val="000000"/>
        </w:rPr>
        <w:t>☐</w:t>
      </w:r>
      <w:r w:rsidRPr="000B2278">
        <w:rPr>
          <w:rFonts w:asciiTheme="minorHAnsi" w:eastAsia="Times New Roman" w:hAnsiTheme="minorHAnsi" w:cstheme="minorHAnsi"/>
          <w:color w:val="000000"/>
        </w:rPr>
        <w:tab/>
        <w:t>mikroprzedsiębiorstwem</w:t>
      </w:r>
      <w:r w:rsidRPr="000B2278">
        <w:rPr>
          <w:rFonts w:asciiTheme="minorHAnsi" w:eastAsia="Times New Roman" w:hAnsiTheme="minorHAnsi" w:cstheme="minorHAnsi"/>
          <w:i/>
          <w:iCs/>
          <w:color w:val="000000"/>
          <w:vertAlign w:val="superscript"/>
        </w:rPr>
        <w:t>2)</w:t>
      </w:r>
    </w:p>
    <w:p w14:paraId="38D70D04" w14:textId="664BBBDD" w:rsidR="00AB1D60" w:rsidRPr="000B2278" w:rsidRDefault="00AB1D60" w:rsidP="00AB1D60">
      <w:pPr>
        <w:tabs>
          <w:tab w:val="center" w:pos="-2127"/>
        </w:tabs>
        <w:suppressAutoHyphens w:val="0"/>
        <w:spacing w:line="300" w:lineRule="atLeast"/>
        <w:ind w:left="567" w:firstLine="0"/>
        <w:jc w:val="both"/>
        <w:rPr>
          <w:rFonts w:asciiTheme="minorHAnsi" w:eastAsia="Times New Roman" w:hAnsiTheme="minorHAnsi" w:cstheme="minorHAnsi"/>
          <w:color w:val="000000"/>
          <w:vertAlign w:val="superscript"/>
        </w:rPr>
      </w:pPr>
      <w:r w:rsidRPr="000B2278">
        <w:rPr>
          <w:rFonts w:ascii="Segoe UI Symbol" w:eastAsia="MS Gothic" w:hAnsi="Segoe UI Symbol" w:cs="Segoe UI Symbol"/>
          <w:color w:val="000000"/>
        </w:rPr>
        <w:t>☐</w:t>
      </w:r>
      <w:r w:rsidRPr="000B2278">
        <w:rPr>
          <w:rFonts w:asciiTheme="minorHAnsi" w:eastAsia="Times New Roman" w:hAnsiTheme="minorHAnsi" w:cstheme="minorHAnsi"/>
          <w:color w:val="000000"/>
        </w:rPr>
        <w:tab/>
        <w:t>małym przedsiębiorstwem</w:t>
      </w:r>
      <w:r w:rsidRPr="000B2278">
        <w:rPr>
          <w:rFonts w:asciiTheme="minorHAnsi" w:eastAsia="Times New Roman" w:hAnsiTheme="minorHAnsi" w:cstheme="minorHAnsi"/>
          <w:color w:val="000000"/>
          <w:vertAlign w:val="superscript"/>
        </w:rPr>
        <w:t>3</w:t>
      </w:r>
      <w:r w:rsidRPr="000B2278">
        <w:rPr>
          <w:rFonts w:asciiTheme="minorHAnsi" w:eastAsia="Times New Roman" w:hAnsiTheme="minorHAnsi" w:cstheme="minorHAnsi"/>
          <w:i/>
          <w:iCs/>
          <w:color w:val="000000"/>
          <w:vertAlign w:val="superscript"/>
        </w:rPr>
        <w:t>)</w:t>
      </w:r>
    </w:p>
    <w:p w14:paraId="2D1B361C" w14:textId="44351F11" w:rsidR="00AB1D60" w:rsidRPr="000B2278" w:rsidRDefault="00AB1D60" w:rsidP="00AB1D60">
      <w:pPr>
        <w:tabs>
          <w:tab w:val="center" w:pos="-2127"/>
        </w:tabs>
        <w:suppressAutoHyphens w:val="0"/>
        <w:spacing w:line="300" w:lineRule="atLeast"/>
        <w:ind w:left="567" w:firstLine="0"/>
        <w:jc w:val="both"/>
        <w:rPr>
          <w:rFonts w:asciiTheme="minorHAnsi" w:eastAsia="Times New Roman" w:hAnsiTheme="minorHAnsi" w:cstheme="minorHAnsi"/>
          <w:color w:val="000000"/>
          <w:vertAlign w:val="superscript"/>
        </w:rPr>
      </w:pPr>
      <w:r w:rsidRPr="000B2278">
        <w:rPr>
          <w:rFonts w:ascii="Segoe UI Symbol" w:eastAsia="MS Gothic" w:hAnsi="Segoe UI Symbol" w:cs="Segoe UI Symbol"/>
          <w:color w:val="000000"/>
        </w:rPr>
        <w:t>☐</w:t>
      </w:r>
      <w:r w:rsidRPr="000B2278">
        <w:rPr>
          <w:rFonts w:asciiTheme="minorHAnsi" w:eastAsia="Times New Roman" w:hAnsiTheme="minorHAnsi" w:cstheme="minorHAnsi"/>
          <w:color w:val="000000"/>
        </w:rPr>
        <w:tab/>
        <w:t>średnim przedsiębiorstwem</w:t>
      </w:r>
      <w:r w:rsidRPr="000B2278">
        <w:rPr>
          <w:rFonts w:asciiTheme="minorHAnsi" w:eastAsia="Times New Roman" w:hAnsiTheme="minorHAnsi" w:cstheme="minorHAnsi"/>
          <w:i/>
          <w:iCs/>
          <w:color w:val="000000"/>
          <w:vertAlign w:val="superscript"/>
        </w:rPr>
        <w:t>4)</w:t>
      </w:r>
    </w:p>
    <w:p w14:paraId="07F799FB" w14:textId="77777777" w:rsidR="00AB1D60" w:rsidRPr="000B2278" w:rsidRDefault="00AB1D60" w:rsidP="00AB1D60">
      <w:pPr>
        <w:tabs>
          <w:tab w:val="center" w:pos="-2127"/>
        </w:tabs>
        <w:suppressAutoHyphens w:val="0"/>
        <w:spacing w:line="300" w:lineRule="atLeast"/>
        <w:ind w:left="567" w:firstLine="0"/>
        <w:jc w:val="both"/>
        <w:rPr>
          <w:rFonts w:asciiTheme="minorHAnsi" w:eastAsia="Times New Roman" w:hAnsiTheme="minorHAnsi" w:cstheme="minorHAnsi"/>
          <w:color w:val="000000"/>
        </w:rPr>
      </w:pPr>
      <w:r w:rsidRPr="000B2278">
        <w:rPr>
          <w:rFonts w:ascii="Segoe UI Symbol" w:eastAsia="MS Gothic" w:hAnsi="Segoe UI Symbol" w:cs="Segoe UI Symbol"/>
        </w:rPr>
        <w:t>☐</w:t>
      </w:r>
      <w:r w:rsidRPr="000B2278">
        <w:rPr>
          <w:rFonts w:asciiTheme="minorHAnsi" w:eastAsia="Times New Roman" w:hAnsiTheme="minorHAnsi" w:cstheme="minorHAnsi"/>
        </w:rPr>
        <w:tab/>
        <w:t>jednoosobowa działalność gospodarcza</w:t>
      </w:r>
    </w:p>
    <w:p w14:paraId="40DAE270" w14:textId="77777777" w:rsidR="00AB1D60" w:rsidRPr="000B2278" w:rsidRDefault="00AB1D60" w:rsidP="00AB1D60">
      <w:pPr>
        <w:tabs>
          <w:tab w:val="center" w:pos="-2127"/>
        </w:tabs>
        <w:suppressAutoHyphens w:val="0"/>
        <w:spacing w:line="300" w:lineRule="atLeast"/>
        <w:ind w:left="567" w:firstLine="0"/>
        <w:jc w:val="both"/>
        <w:rPr>
          <w:rFonts w:asciiTheme="minorHAnsi" w:eastAsia="Times New Roman" w:hAnsiTheme="minorHAnsi" w:cstheme="minorHAnsi"/>
          <w:color w:val="000000"/>
        </w:rPr>
      </w:pPr>
      <w:r w:rsidRPr="000B2278">
        <w:rPr>
          <w:rFonts w:ascii="Segoe UI Symbol" w:eastAsia="MS Gothic" w:hAnsi="Segoe UI Symbol" w:cs="Segoe UI Symbol"/>
        </w:rPr>
        <w:t>☐</w:t>
      </w:r>
      <w:r w:rsidRPr="000B2278">
        <w:rPr>
          <w:rFonts w:asciiTheme="minorHAnsi" w:eastAsia="Times New Roman" w:hAnsiTheme="minorHAnsi" w:cstheme="minorHAnsi"/>
        </w:rPr>
        <w:tab/>
        <w:t>osoba fizyczna nieprowadząca działalności gospodarczej</w:t>
      </w:r>
    </w:p>
    <w:p w14:paraId="282DBBA1" w14:textId="77777777" w:rsidR="00AB1D60" w:rsidRPr="000B2278" w:rsidRDefault="00AB1D60" w:rsidP="00AB1D60">
      <w:pPr>
        <w:tabs>
          <w:tab w:val="center" w:pos="-2127"/>
        </w:tabs>
        <w:suppressAutoHyphens w:val="0"/>
        <w:spacing w:line="300" w:lineRule="atLeast"/>
        <w:ind w:left="567" w:firstLine="0"/>
        <w:jc w:val="both"/>
        <w:rPr>
          <w:rFonts w:asciiTheme="minorHAnsi" w:eastAsia="Times New Roman" w:hAnsiTheme="minorHAnsi" w:cstheme="minorHAnsi"/>
          <w:color w:val="000000"/>
        </w:rPr>
      </w:pPr>
      <w:r w:rsidRPr="000B2278">
        <w:rPr>
          <w:rFonts w:ascii="Segoe UI Symbol" w:eastAsia="MS Gothic" w:hAnsi="Segoe UI Symbol" w:cs="Segoe UI Symbol"/>
        </w:rPr>
        <w:t>☐</w:t>
      </w:r>
      <w:r w:rsidRPr="000B2278">
        <w:rPr>
          <w:rFonts w:asciiTheme="minorHAnsi" w:eastAsia="Times New Roman" w:hAnsiTheme="minorHAnsi" w:cstheme="minorHAnsi"/>
        </w:rPr>
        <w:tab/>
        <w:t>inny rodzaj</w:t>
      </w:r>
    </w:p>
    <w:p w14:paraId="7D83DA43" w14:textId="77777777" w:rsidR="00AB1D60" w:rsidRPr="000B2278" w:rsidRDefault="00AB1D60" w:rsidP="00AB1D60">
      <w:pPr>
        <w:ind w:left="709" w:right="-28" w:hanging="641"/>
        <w:jc w:val="both"/>
        <w:rPr>
          <w:rFonts w:asciiTheme="minorHAnsi" w:eastAsia="Times New Roman" w:hAnsiTheme="minorHAnsi" w:cstheme="minorHAnsi"/>
          <w:i/>
          <w:sz w:val="20"/>
          <w:szCs w:val="20"/>
          <w:u w:val="single"/>
          <w:vertAlign w:val="superscript"/>
        </w:rPr>
      </w:pPr>
    </w:p>
    <w:p w14:paraId="4659472F" w14:textId="44F5A68B" w:rsidR="00AB1D60" w:rsidRPr="000B2278" w:rsidRDefault="00AB1D60" w:rsidP="00AB1D60">
      <w:pPr>
        <w:ind w:left="142" w:right="-28" w:hanging="142"/>
        <w:jc w:val="both"/>
        <w:rPr>
          <w:rFonts w:asciiTheme="minorHAnsi" w:eastAsia="Times New Roman" w:hAnsiTheme="minorHAnsi" w:cstheme="minorHAnsi"/>
          <w:i/>
          <w:sz w:val="18"/>
          <w:szCs w:val="18"/>
          <w:u w:val="single"/>
        </w:rPr>
      </w:pPr>
      <w:r w:rsidRPr="000B2278">
        <w:rPr>
          <w:rFonts w:asciiTheme="minorHAnsi" w:eastAsia="Times New Roman" w:hAnsiTheme="minorHAnsi" w:cstheme="minorHAnsi"/>
          <w:i/>
          <w:sz w:val="18"/>
          <w:szCs w:val="18"/>
          <w:u w:val="single"/>
          <w:vertAlign w:val="superscript"/>
        </w:rPr>
        <w:t>1)</w:t>
      </w:r>
      <w:r w:rsidRPr="000B2278">
        <w:rPr>
          <w:rFonts w:asciiTheme="minorHAnsi" w:eastAsia="Times New Roman" w:hAnsiTheme="minorHAnsi" w:cstheme="minorHAnsi"/>
          <w:sz w:val="18"/>
          <w:szCs w:val="18"/>
          <w:u w:val="single"/>
          <w:vertAlign w:val="superscript"/>
        </w:rPr>
        <w:t xml:space="preserve"> </w:t>
      </w:r>
      <w:r w:rsidRPr="000B2278">
        <w:rPr>
          <w:rFonts w:asciiTheme="minorHAnsi" w:eastAsia="Times New Roman" w:hAnsiTheme="minorHAnsi" w:cstheme="minorHAnsi"/>
          <w:i/>
          <w:sz w:val="18"/>
          <w:szCs w:val="18"/>
          <w:u w:val="single"/>
        </w:rPr>
        <w:t>Należy wybrać właściwą opcję poprzez umieszczenie znaku „x”</w:t>
      </w:r>
    </w:p>
    <w:p w14:paraId="6A0C9FE0" w14:textId="0436C7A6" w:rsidR="00AB1D60" w:rsidRPr="000B2278" w:rsidRDefault="00AB1D60" w:rsidP="00AB1D60">
      <w:pPr>
        <w:ind w:left="142" w:right="-28" w:hanging="142"/>
        <w:jc w:val="both"/>
        <w:rPr>
          <w:rFonts w:asciiTheme="minorHAnsi" w:eastAsia="Times New Roman" w:hAnsiTheme="minorHAnsi" w:cstheme="minorHAnsi"/>
          <w:b/>
          <w:i/>
          <w:color w:val="000000"/>
          <w:sz w:val="18"/>
          <w:szCs w:val="18"/>
        </w:rPr>
      </w:pPr>
      <w:r w:rsidRPr="000B2278">
        <w:rPr>
          <w:rFonts w:asciiTheme="minorHAnsi" w:eastAsia="Times New Roman" w:hAnsiTheme="minorHAnsi" w:cstheme="minorHAnsi"/>
          <w:i/>
          <w:color w:val="000000"/>
          <w:sz w:val="18"/>
          <w:szCs w:val="18"/>
          <w:vertAlign w:val="superscript"/>
        </w:rPr>
        <w:t>2)</w:t>
      </w:r>
      <w:r w:rsidRPr="000B2278">
        <w:rPr>
          <w:rFonts w:asciiTheme="minorHAnsi" w:eastAsia="Times New Roman" w:hAnsiTheme="minorHAnsi" w:cstheme="minorHAnsi"/>
          <w:b/>
          <w:i/>
          <w:color w:val="000000"/>
          <w:sz w:val="18"/>
          <w:szCs w:val="18"/>
        </w:rPr>
        <w:t xml:space="preserve"> Mikroprzedsiębiorstwo: </w:t>
      </w:r>
      <w:r w:rsidRPr="000B2278">
        <w:rPr>
          <w:rFonts w:asciiTheme="minorHAnsi" w:eastAsia="Times New Roman" w:hAnsiTheme="minorHAnsi" w:cstheme="minorHAnsi"/>
          <w:bCs/>
          <w:i/>
          <w:color w:val="000000"/>
          <w:sz w:val="18"/>
          <w:szCs w:val="18"/>
        </w:rPr>
        <w:t xml:space="preserve">przedsiębiorstwo, które zatrudnia mniej niż 10 osób i którego roczny obrót lub roczna suma    </w:t>
      </w:r>
      <w:r w:rsidRPr="000B2278">
        <w:rPr>
          <w:rFonts w:asciiTheme="minorHAnsi" w:eastAsia="Times New Roman" w:hAnsiTheme="minorHAnsi" w:cstheme="minorHAnsi"/>
          <w:bCs/>
          <w:i/>
          <w:color w:val="000000"/>
          <w:sz w:val="18"/>
          <w:szCs w:val="18"/>
        </w:rPr>
        <w:br/>
        <w:t xml:space="preserve"> bilansowa nie przekracza 2 milionów EUR.</w:t>
      </w:r>
    </w:p>
    <w:p w14:paraId="015E515C" w14:textId="228B049E" w:rsidR="00AB1D60" w:rsidRPr="000B2278" w:rsidRDefault="00AB1D60" w:rsidP="00AB1D60">
      <w:pPr>
        <w:ind w:left="142" w:right="-28" w:hanging="142"/>
        <w:jc w:val="both"/>
        <w:rPr>
          <w:rFonts w:asciiTheme="minorHAnsi" w:eastAsia="Times New Roman" w:hAnsiTheme="minorHAnsi" w:cstheme="minorHAnsi"/>
          <w:b/>
          <w:i/>
          <w:sz w:val="18"/>
          <w:szCs w:val="18"/>
        </w:rPr>
      </w:pPr>
      <w:r w:rsidRPr="000B2278">
        <w:rPr>
          <w:rFonts w:asciiTheme="minorHAnsi" w:eastAsia="Times New Roman" w:hAnsiTheme="minorHAnsi" w:cstheme="minorHAnsi"/>
          <w:i/>
          <w:color w:val="000000"/>
          <w:sz w:val="18"/>
          <w:szCs w:val="18"/>
          <w:vertAlign w:val="superscript"/>
        </w:rPr>
        <w:lastRenderedPageBreak/>
        <w:t>3)</w:t>
      </w:r>
      <w:r w:rsidRPr="000B2278">
        <w:rPr>
          <w:rFonts w:asciiTheme="minorHAnsi" w:eastAsia="Times New Roman" w:hAnsiTheme="minorHAnsi" w:cstheme="minorHAnsi"/>
          <w:b/>
          <w:bCs/>
          <w:i/>
          <w:color w:val="000000"/>
          <w:sz w:val="18"/>
          <w:szCs w:val="18"/>
          <w:vertAlign w:val="superscript"/>
        </w:rPr>
        <w:t xml:space="preserve"> </w:t>
      </w:r>
      <w:r w:rsidRPr="000B2278">
        <w:rPr>
          <w:rFonts w:asciiTheme="minorHAnsi" w:eastAsia="Times New Roman" w:hAnsiTheme="minorHAnsi" w:cstheme="minorHAnsi"/>
          <w:b/>
          <w:bCs/>
          <w:i/>
          <w:color w:val="000000"/>
          <w:sz w:val="18"/>
          <w:szCs w:val="18"/>
        </w:rPr>
        <w:t>M</w:t>
      </w:r>
      <w:r w:rsidRPr="000B2278">
        <w:rPr>
          <w:rFonts w:asciiTheme="minorHAnsi" w:eastAsia="Times New Roman" w:hAnsiTheme="minorHAnsi" w:cstheme="minorHAnsi"/>
          <w:b/>
          <w:i/>
          <w:color w:val="000000"/>
          <w:sz w:val="18"/>
          <w:szCs w:val="18"/>
        </w:rPr>
        <w:t>ałe przedsiębiorstwo</w:t>
      </w:r>
      <w:r w:rsidRPr="000B2278">
        <w:rPr>
          <w:rFonts w:asciiTheme="minorHAnsi" w:eastAsia="Times New Roman" w:hAnsiTheme="minorHAnsi" w:cstheme="minorHAnsi"/>
          <w:i/>
          <w:sz w:val="18"/>
          <w:szCs w:val="18"/>
        </w:rPr>
        <w:t xml:space="preserve">: przedsiębiorstwo, które zatrudnia mniej niż 50 osób i którego roczny obrót lub roczna sum </w:t>
      </w:r>
      <w:r w:rsidRPr="000B2278">
        <w:rPr>
          <w:rFonts w:asciiTheme="minorHAnsi" w:eastAsia="Times New Roman" w:hAnsiTheme="minorHAnsi" w:cstheme="minorHAnsi"/>
          <w:i/>
          <w:sz w:val="18"/>
          <w:szCs w:val="18"/>
        </w:rPr>
        <w:br/>
        <w:t xml:space="preserve"> bilansowa nie przekracza 10 milionów EUR.</w:t>
      </w:r>
    </w:p>
    <w:p w14:paraId="16A3A090" w14:textId="5FD5B61E" w:rsidR="00BB7F04" w:rsidRPr="000B2278" w:rsidRDefault="00AB1D60" w:rsidP="00AB1D60">
      <w:pPr>
        <w:spacing w:after="120" w:line="288" w:lineRule="auto"/>
        <w:ind w:left="142" w:right="-28" w:hanging="142"/>
        <w:jc w:val="both"/>
        <w:rPr>
          <w:rFonts w:asciiTheme="minorHAnsi" w:eastAsia="Times New Roman" w:hAnsiTheme="minorHAnsi" w:cstheme="minorHAnsi"/>
          <w:b/>
          <w:color w:val="000000"/>
          <w:sz w:val="18"/>
          <w:szCs w:val="18"/>
        </w:rPr>
      </w:pPr>
      <w:r w:rsidRPr="000B2278">
        <w:rPr>
          <w:rFonts w:asciiTheme="minorHAnsi" w:eastAsia="Times New Roman" w:hAnsiTheme="minorHAnsi" w:cstheme="minorHAnsi"/>
          <w:i/>
          <w:color w:val="000000"/>
          <w:sz w:val="18"/>
          <w:szCs w:val="18"/>
          <w:vertAlign w:val="superscript"/>
        </w:rPr>
        <w:t>4)</w:t>
      </w:r>
      <w:r w:rsidRPr="000B2278">
        <w:rPr>
          <w:rFonts w:asciiTheme="minorHAnsi" w:eastAsia="Times New Roman" w:hAnsiTheme="minorHAnsi" w:cstheme="minorHAnsi"/>
          <w:i/>
          <w:color w:val="000000"/>
          <w:sz w:val="18"/>
          <w:szCs w:val="18"/>
        </w:rPr>
        <w:t xml:space="preserve"> </w:t>
      </w:r>
      <w:r w:rsidRPr="000B2278">
        <w:rPr>
          <w:rFonts w:asciiTheme="minorHAnsi" w:eastAsia="Times New Roman" w:hAnsiTheme="minorHAnsi" w:cstheme="minorHAnsi"/>
          <w:b/>
          <w:bCs/>
          <w:i/>
          <w:color w:val="000000"/>
          <w:sz w:val="18"/>
          <w:szCs w:val="18"/>
        </w:rPr>
        <w:t>Średnie przedsiębiorstwo</w:t>
      </w:r>
      <w:r w:rsidRPr="000B2278">
        <w:rPr>
          <w:rFonts w:asciiTheme="minorHAnsi" w:eastAsia="Times New Roman" w:hAnsiTheme="minorHAnsi" w:cstheme="minorHAnsi"/>
          <w:i/>
          <w:color w:val="000000"/>
          <w:sz w:val="18"/>
          <w:szCs w:val="18"/>
        </w:rPr>
        <w:t>: przedsiębiorstwa, które nie są mikroprzedsiębiorstwami ani małymi przedsiębiorstwami</w:t>
      </w:r>
      <w:r w:rsidRPr="000B2278">
        <w:rPr>
          <w:rFonts w:asciiTheme="minorHAnsi" w:eastAsia="Times New Roman" w:hAnsiTheme="minorHAnsi" w:cstheme="minorHAnsi"/>
          <w:b/>
          <w:color w:val="000000"/>
          <w:sz w:val="18"/>
          <w:szCs w:val="18"/>
        </w:rPr>
        <w:t xml:space="preserve"> i które </w:t>
      </w:r>
      <w:r w:rsidRPr="000B2278">
        <w:rPr>
          <w:rFonts w:asciiTheme="minorHAnsi" w:eastAsia="Times New Roman" w:hAnsiTheme="minorHAnsi" w:cstheme="minorHAnsi"/>
          <w:b/>
          <w:color w:val="000000"/>
          <w:sz w:val="18"/>
          <w:szCs w:val="18"/>
        </w:rPr>
        <w:br/>
        <w:t xml:space="preserve"> zatrudniają mniej niż 250 osób i których roczny obrót nie przekracza 50 milionów EUR lub roczna suma bilansowa nie przekracza 43 milionów EUR.</w:t>
      </w:r>
    </w:p>
    <w:p w14:paraId="4991DB6D" w14:textId="7FE16324" w:rsidR="008E48DD" w:rsidRPr="000B2278" w:rsidRDefault="00BB7F04" w:rsidP="00BB7F04">
      <w:pPr>
        <w:autoSpaceDE w:val="0"/>
        <w:ind w:firstLine="0"/>
        <w:rPr>
          <w:rFonts w:asciiTheme="minorHAnsi" w:eastAsia="Times New Roman" w:hAnsiTheme="minorHAnsi" w:cstheme="minorHAnsi"/>
          <w:sz w:val="24"/>
          <w:szCs w:val="24"/>
        </w:rPr>
      </w:pPr>
      <w:r w:rsidRPr="000B2278">
        <w:rPr>
          <w:rFonts w:asciiTheme="minorHAnsi" w:eastAsia="SimSun" w:hAnsiTheme="minorHAnsi" w:cstheme="minorHAnsi"/>
          <w:sz w:val="24"/>
          <w:szCs w:val="24"/>
        </w:rPr>
        <w:t>W</w:t>
      </w:r>
      <w:r w:rsidR="008E48DD" w:rsidRPr="000B2278">
        <w:rPr>
          <w:rFonts w:asciiTheme="minorHAnsi" w:eastAsia="SimSun" w:hAnsiTheme="minorHAnsi" w:cstheme="minorHAnsi"/>
          <w:sz w:val="24"/>
          <w:szCs w:val="24"/>
        </w:rPr>
        <w:t>raz z ofertą składamy następujące oświadczenia i dokumenty:</w:t>
      </w:r>
    </w:p>
    <w:p w14:paraId="7B9BB5F7" w14:textId="77777777" w:rsidR="008E48DD" w:rsidRPr="000B2278" w:rsidRDefault="008E48DD">
      <w:pPr>
        <w:widowControl w:val="0"/>
        <w:autoSpaceDE w:val="0"/>
        <w:ind w:firstLine="0"/>
        <w:rPr>
          <w:rFonts w:asciiTheme="minorHAnsi" w:eastAsia="Lucida Sans Unicode" w:hAnsiTheme="minorHAnsi" w:cstheme="minorHAnsi"/>
          <w:sz w:val="24"/>
          <w:szCs w:val="24"/>
        </w:rPr>
      </w:pPr>
    </w:p>
    <w:p w14:paraId="1FA0CEFA" w14:textId="77777777" w:rsidR="008E48DD" w:rsidRPr="000B2278" w:rsidRDefault="008E48DD">
      <w:pPr>
        <w:widowControl w:val="0"/>
        <w:numPr>
          <w:ilvl w:val="0"/>
          <w:numId w:val="4"/>
        </w:numPr>
        <w:tabs>
          <w:tab w:val="left" w:pos="720"/>
        </w:tabs>
        <w:autoSpaceDE w:val="0"/>
        <w:rPr>
          <w:rFonts w:asciiTheme="minorHAnsi" w:eastAsia="Lucida Sans Unicode" w:hAnsiTheme="minorHAnsi" w:cstheme="minorHAnsi"/>
          <w:sz w:val="24"/>
          <w:szCs w:val="24"/>
        </w:rPr>
      </w:pPr>
      <w:r w:rsidRPr="000B2278">
        <w:rPr>
          <w:rFonts w:asciiTheme="minorHAnsi" w:eastAsia="Lucida Sans Unicode" w:hAnsiTheme="minorHAnsi" w:cstheme="minorHAnsi"/>
          <w:sz w:val="24"/>
          <w:szCs w:val="24"/>
        </w:rPr>
        <w:t>................................................................................................................................</w:t>
      </w:r>
    </w:p>
    <w:p w14:paraId="7731053D" w14:textId="77777777" w:rsidR="008E48DD" w:rsidRPr="000B2278" w:rsidRDefault="008E48DD">
      <w:pPr>
        <w:widowControl w:val="0"/>
        <w:autoSpaceDE w:val="0"/>
        <w:ind w:left="360" w:firstLine="0"/>
        <w:rPr>
          <w:rFonts w:asciiTheme="minorHAnsi" w:eastAsia="Lucida Sans Unicode" w:hAnsiTheme="minorHAnsi" w:cstheme="minorHAnsi"/>
          <w:sz w:val="24"/>
          <w:szCs w:val="24"/>
        </w:rPr>
      </w:pPr>
    </w:p>
    <w:p w14:paraId="2EA2ECBF" w14:textId="77777777" w:rsidR="008E48DD" w:rsidRPr="000B2278" w:rsidRDefault="008E48DD">
      <w:pPr>
        <w:widowControl w:val="0"/>
        <w:numPr>
          <w:ilvl w:val="0"/>
          <w:numId w:val="4"/>
        </w:numPr>
        <w:tabs>
          <w:tab w:val="left" w:pos="720"/>
        </w:tabs>
        <w:autoSpaceDE w:val="0"/>
        <w:rPr>
          <w:rFonts w:asciiTheme="minorHAnsi" w:eastAsia="Lucida Sans Unicode" w:hAnsiTheme="minorHAnsi" w:cstheme="minorHAnsi"/>
          <w:sz w:val="24"/>
          <w:szCs w:val="24"/>
        </w:rPr>
      </w:pPr>
      <w:r w:rsidRPr="000B2278">
        <w:rPr>
          <w:rFonts w:asciiTheme="minorHAnsi" w:eastAsia="Lucida Sans Unicode" w:hAnsiTheme="minorHAnsi" w:cstheme="minorHAnsi"/>
          <w:sz w:val="24"/>
          <w:szCs w:val="24"/>
        </w:rPr>
        <w:t>................................................................................................................................</w:t>
      </w:r>
    </w:p>
    <w:p w14:paraId="3B613154" w14:textId="77777777" w:rsidR="008E48DD" w:rsidRPr="000B2278" w:rsidRDefault="008E48DD">
      <w:pPr>
        <w:widowControl w:val="0"/>
        <w:autoSpaceDE w:val="0"/>
        <w:ind w:left="360" w:firstLine="0"/>
        <w:rPr>
          <w:rFonts w:asciiTheme="minorHAnsi" w:eastAsia="Lucida Sans Unicode" w:hAnsiTheme="minorHAnsi" w:cstheme="minorHAnsi"/>
          <w:sz w:val="24"/>
          <w:szCs w:val="24"/>
        </w:rPr>
      </w:pPr>
    </w:p>
    <w:p w14:paraId="1AAE4A78" w14:textId="77777777" w:rsidR="008E48DD" w:rsidRPr="000B2278" w:rsidRDefault="008E48DD">
      <w:pPr>
        <w:widowControl w:val="0"/>
        <w:numPr>
          <w:ilvl w:val="0"/>
          <w:numId w:val="4"/>
        </w:numPr>
        <w:tabs>
          <w:tab w:val="left" w:pos="720"/>
        </w:tabs>
        <w:autoSpaceDE w:val="0"/>
        <w:rPr>
          <w:rFonts w:asciiTheme="minorHAnsi" w:eastAsia="Lucida Sans Unicode" w:hAnsiTheme="minorHAnsi" w:cstheme="minorHAnsi"/>
          <w:sz w:val="24"/>
          <w:szCs w:val="24"/>
        </w:rPr>
      </w:pPr>
      <w:r w:rsidRPr="000B2278">
        <w:rPr>
          <w:rFonts w:asciiTheme="minorHAnsi" w:eastAsia="Lucida Sans Unicode" w:hAnsiTheme="minorHAnsi" w:cstheme="minorHAnsi"/>
          <w:sz w:val="24"/>
          <w:szCs w:val="24"/>
        </w:rPr>
        <w:t>................................................................................................................................</w:t>
      </w:r>
    </w:p>
    <w:p w14:paraId="2B6BA71A" w14:textId="77777777" w:rsidR="008E48DD" w:rsidRPr="000B2278" w:rsidRDefault="008E48DD">
      <w:pPr>
        <w:widowControl w:val="0"/>
        <w:autoSpaceDE w:val="0"/>
        <w:ind w:left="360" w:firstLine="0"/>
        <w:rPr>
          <w:rFonts w:asciiTheme="minorHAnsi" w:eastAsia="Lucida Sans Unicode" w:hAnsiTheme="minorHAnsi" w:cstheme="minorHAnsi"/>
          <w:sz w:val="24"/>
          <w:szCs w:val="24"/>
        </w:rPr>
      </w:pPr>
    </w:p>
    <w:p w14:paraId="5BF64B30" w14:textId="77777777" w:rsidR="008E48DD" w:rsidRPr="000B2278" w:rsidRDefault="008E48DD">
      <w:pPr>
        <w:widowControl w:val="0"/>
        <w:numPr>
          <w:ilvl w:val="0"/>
          <w:numId w:val="4"/>
        </w:numPr>
        <w:tabs>
          <w:tab w:val="left" w:pos="720"/>
        </w:tabs>
        <w:autoSpaceDE w:val="0"/>
        <w:rPr>
          <w:rFonts w:asciiTheme="minorHAnsi" w:eastAsia="Lucida Sans Unicode" w:hAnsiTheme="minorHAnsi" w:cstheme="minorHAnsi"/>
          <w:sz w:val="24"/>
          <w:szCs w:val="24"/>
        </w:rPr>
      </w:pPr>
      <w:r w:rsidRPr="000B2278">
        <w:rPr>
          <w:rFonts w:asciiTheme="minorHAnsi" w:eastAsia="Lucida Sans Unicode" w:hAnsiTheme="minorHAnsi" w:cstheme="minorHAnsi"/>
          <w:sz w:val="24"/>
          <w:szCs w:val="24"/>
        </w:rPr>
        <w:t>................................................................................................................................</w:t>
      </w:r>
    </w:p>
    <w:p w14:paraId="12AF59DD" w14:textId="77777777" w:rsidR="008E48DD" w:rsidRPr="000B2278" w:rsidRDefault="008E48DD">
      <w:pPr>
        <w:widowControl w:val="0"/>
        <w:autoSpaceDE w:val="0"/>
        <w:ind w:firstLine="0"/>
        <w:rPr>
          <w:rFonts w:asciiTheme="minorHAnsi" w:eastAsia="Lucida Sans Unicode" w:hAnsiTheme="minorHAnsi" w:cstheme="minorHAnsi"/>
          <w:sz w:val="24"/>
          <w:szCs w:val="24"/>
        </w:rPr>
      </w:pPr>
    </w:p>
    <w:p w14:paraId="6C173C90" w14:textId="77777777" w:rsidR="008E48DD" w:rsidRPr="000B2278" w:rsidRDefault="008E48DD">
      <w:pPr>
        <w:widowControl w:val="0"/>
        <w:numPr>
          <w:ilvl w:val="0"/>
          <w:numId w:val="4"/>
        </w:numPr>
        <w:tabs>
          <w:tab w:val="left" w:pos="720"/>
        </w:tabs>
        <w:autoSpaceDE w:val="0"/>
        <w:rPr>
          <w:rFonts w:asciiTheme="minorHAnsi" w:eastAsia="Lucida Sans Unicode" w:hAnsiTheme="minorHAnsi" w:cstheme="minorHAnsi"/>
          <w:sz w:val="24"/>
          <w:szCs w:val="24"/>
        </w:rPr>
      </w:pPr>
      <w:r w:rsidRPr="000B2278">
        <w:rPr>
          <w:rFonts w:asciiTheme="minorHAnsi" w:eastAsia="Lucida Sans Unicode" w:hAnsiTheme="minorHAnsi" w:cstheme="minorHAnsi"/>
          <w:sz w:val="24"/>
          <w:szCs w:val="24"/>
        </w:rPr>
        <w:t>................................................................................................................................</w:t>
      </w:r>
    </w:p>
    <w:p w14:paraId="527B52E1" w14:textId="77777777" w:rsidR="008E48DD" w:rsidRPr="000B2278" w:rsidRDefault="008E48DD">
      <w:pPr>
        <w:widowControl w:val="0"/>
        <w:autoSpaceDE w:val="0"/>
        <w:ind w:firstLine="0"/>
        <w:rPr>
          <w:rFonts w:asciiTheme="minorHAnsi" w:eastAsia="Lucida Sans Unicode" w:hAnsiTheme="minorHAnsi" w:cstheme="minorHAnsi"/>
          <w:sz w:val="24"/>
          <w:szCs w:val="24"/>
        </w:rPr>
      </w:pPr>
    </w:p>
    <w:p w14:paraId="6027513C" w14:textId="77777777" w:rsidR="008E48DD" w:rsidRPr="000B2278" w:rsidRDefault="008E48DD">
      <w:pPr>
        <w:widowControl w:val="0"/>
        <w:numPr>
          <w:ilvl w:val="0"/>
          <w:numId w:val="4"/>
        </w:numPr>
        <w:tabs>
          <w:tab w:val="left" w:pos="720"/>
        </w:tabs>
        <w:autoSpaceDE w:val="0"/>
        <w:rPr>
          <w:rFonts w:asciiTheme="minorHAnsi" w:eastAsia="Lucida Sans Unicode" w:hAnsiTheme="minorHAnsi" w:cstheme="minorHAnsi"/>
          <w:sz w:val="24"/>
          <w:szCs w:val="24"/>
        </w:rPr>
      </w:pPr>
      <w:r w:rsidRPr="000B2278">
        <w:rPr>
          <w:rFonts w:asciiTheme="minorHAnsi" w:eastAsia="Lucida Sans Unicode" w:hAnsiTheme="minorHAnsi" w:cstheme="minorHAnsi"/>
          <w:sz w:val="24"/>
          <w:szCs w:val="24"/>
        </w:rPr>
        <w:t>................................................................................................................................</w:t>
      </w:r>
    </w:p>
    <w:p w14:paraId="5F646048" w14:textId="77777777" w:rsidR="008E48DD" w:rsidRPr="000B2278" w:rsidRDefault="008E48DD">
      <w:pPr>
        <w:widowControl w:val="0"/>
        <w:autoSpaceDE w:val="0"/>
        <w:ind w:firstLine="0"/>
        <w:rPr>
          <w:rFonts w:asciiTheme="minorHAnsi" w:eastAsia="Lucida Sans Unicode" w:hAnsiTheme="minorHAnsi" w:cstheme="minorHAnsi"/>
          <w:sz w:val="24"/>
          <w:szCs w:val="24"/>
        </w:rPr>
      </w:pPr>
    </w:p>
    <w:p w14:paraId="28CEA32B" w14:textId="77777777" w:rsidR="008E48DD" w:rsidRPr="000B2278" w:rsidRDefault="008E48DD">
      <w:pPr>
        <w:widowControl w:val="0"/>
        <w:numPr>
          <w:ilvl w:val="0"/>
          <w:numId w:val="4"/>
        </w:numPr>
        <w:tabs>
          <w:tab w:val="left" w:pos="720"/>
        </w:tabs>
        <w:autoSpaceDE w:val="0"/>
        <w:rPr>
          <w:rFonts w:asciiTheme="minorHAnsi" w:eastAsia="Lucida Sans Unicode" w:hAnsiTheme="minorHAnsi" w:cstheme="minorHAnsi"/>
          <w:sz w:val="24"/>
          <w:szCs w:val="24"/>
        </w:rPr>
      </w:pPr>
      <w:r w:rsidRPr="000B2278">
        <w:rPr>
          <w:rFonts w:asciiTheme="minorHAnsi" w:eastAsia="Lucida Sans Unicode" w:hAnsiTheme="minorHAnsi" w:cstheme="minorHAnsi"/>
          <w:sz w:val="24"/>
          <w:szCs w:val="24"/>
        </w:rPr>
        <w:t>................................................................................................................................</w:t>
      </w:r>
    </w:p>
    <w:p w14:paraId="1A566983" w14:textId="77777777" w:rsidR="008E48DD" w:rsidRPr="000B2278" w:rsidRDefault="008E48DD">
      <w:pPr>
        <w:widowControl w:val="0"/>
        <w:autoSpaceDE w:val="0"/>
        <w:ind w:left="720" w:firstLine="0"/>
        <w:rPr>
          <w:rFonts w:asciiTheme="minorHAnsi" w:eastAsia="Lucida Sans Unicode" w:hAnsiTheme="minorHAnsi" w:cstheme="minorHAnsi"/>
          <w:sz w:val="24"/>
          <w:szCs w:val="24"/>
        </w:rPr>
      </w:pPr>
    </w:p>
    <w:p w14:paraId="001A859C" w14:textId="77777777" w:rsidR="008E48DD" w:rsidRPr="000B2278" w:rsidRDefault="008E48DD">
      <w:pPr>
        <w:widowControl w:val="0"/>
        <w:numPr>
          <w:ilvl w:val="0"/>
          <w:numId w:val="4"/>
        </w:numPr>
        <w:tabs>
          <w:tab w:val="left" w:pos="720"/>
        </w:tabs>
        <w:autoSpaceDE w:val="0"/>
        <w:rPr>
          <w:rFonts w:asciiTheme="minorHAnsi" w:eastAsia="Lucida Sans Unicode" w:hAnsiTheme="minorHAnsi" w:cstheme="minorHAnsi"/>
          <w:sz w:val="24"/>
          <w:szCs w:val="24"/>
        </w:rPr>
      </w:pPr>
      <w:r w:rsidRPr="000B2278">
        <w:rPr>
          <w:rFonts w:asciiTheme="minorHAnsi" w:eastAsia="Lucida Sans Unicode" w:hAnsiTheme="minorHAnsi" w:cstheme="minorHAnsi"/>
          <w:sz w:val="24"/>
          <w:szCs w:val="24"/>
        </w:rPr>
        <w:t>................................................................................................................................</w:t>
      </w:r>
    </w:p>
    <w:p w14:paraId="14845BEF" w14:textId="77777777" w:rsidR="008E48DD" w:rsidRPr="000B2278" w:rsidRDefault="008E48DD">
      <w:pPr>
        <w:widowControl w:val="0"/>
        <w:autoSpaceDE w:val="0"/>
        <w:ind w:left="720" w:firstLine="0"/>
        <w:rPr>
          <w:rFonts w:asciiTheme="minorHAnsi" w:eastAsia="Lucida Sans Unicode" w:hAnsiTheme="minorHAnsi" w:cstheme="minorHAnsi"/>
          <w:sz w:val="24"/>
          <w:szCs w:val="24"/>
        </w:rPr>
      </w:pPr>
    </w:p>
    <w:p w14:paraId="34C7A463" w14:textId="77777777" w:rsidR="008E48DD" w:rsidRPr="000B2278" w:rsidRDefault="008E48DD">
      <w:pPr>
        <w:widowControl w:val="0"/>
        <w:numPr>
          <w:ilvl w:val="0"/>
          <w:numId w:val="4"/>
        </w:numPr>
        <w:tabs>
          <w:tab w:val="left" w:pos="720"/>
        </w:tabs>
        <w:autoSpaceDE w:val="0"/>
        <w:rPr>
          <w:rFonts w:asciiTheme="minorHAnsi" w:eastAsia="Lucida Sans Unicode" w:hAnsiTheme="minorHAnsi" w:cstheme="minorHAnsi"/>
          <w:sz w:val="24"/>
          <w:szCs w:val="24"/>
        </w:rPr>
      </w:pPr>
      <w:r w:rsidRPr="000B2278">
        <w:rPr>
          <w:rFonts w:asciiTheme="minorHAnsi" w:eastAsia="Lucida Sans Unicode" w:hAnsiTheme="minorHAnsi" w:cstheme="minorHAnsi"/>
          <w:sz w:val="24"/>
          <w:szCs w:val="24"/>
        </w:rPr>
        <w:t>................................................................................................................................</w:t>
      </w:r>
    </w:p>
    <w:p w14:paraId="69FA3386" w14:textId="77777777" w:rsidR="008E48DD" w:rsidRPr="000B2278" w:rsidRDefault="008E48DD">
      <w:pPr>
        <w:widowControl w:val="0"/>
        <w:autoSpaceDE w:val="0"/>
        <w:ind w:left="720" w:firstLine="0"/>
        <w:rPr>
          <w:rFonts w:asciiTheme="minorHAnsi" w:eastAsia="Lucida Sans Unicode" w:hAnsiTheme="minorHAnsi" w:cstheme="minorHAnsi"/>
          <w:sz w:val="24"/>
          <w:szCs w:val="24"/>
        </w:rPr>
      </w:pPr>
    </w:p>
    <w:p w14:paraId="3E978B9F" w14:textId="77777777" w:rsidR="008E48DD" w:rsidRPr="000B2278" w:rsidRDefault="008E48DD">
      <w:pPr>
        <w:widowControl w:val="0"/>
        <w:numPr>
          <w:ilvl w:val="0"/>
          <w:numId w:val="4"/>
        </w:numPr>
        <w:tabs>
          <w:tab w:val="left" w:pos="720"/>
        </w:tabs>
        <w:autoSpaceDE w:val="0"/>
        <w:rPr>
          <w:rFonts w:asciiTheme="minorHAnsi" w:eastAsia="Lucida Sans Unicode" w:hAnsiTheme="minorHAnsi" w:cstheme="minorHAnsi"/>
          <w:sz w:val="24"/>
          <w:szCs w:val="24"/>
        </w:rPr>
      </w:pPr>
      <w:r w:rsidRPr="000B2278">
        <w:rPr>
          <w:rFonts w:asciiTheme="minorHAnsi" w:eastAsia="Lucida Sans Unicode" w:hAnsiTheme="minorHAnsi" w:cstheme="minorHAnsi"/>
          <w:sz w:val="24"/>
          <w:szCs w:val="24"/>
        </w:rPr>
        <w:t>................................................................................................................................</w:t>
      </w:r>
    </w:p>
    <w:p w14:paraId="56D43AD6" w14:textId="77777777" w:rsidR="008E48DD" w:rsidRPr="000B2278" w:rsidRDefault="008E48DD">
      <w:pPr>
        <w:widowControl w:val="0"/>
        <w:autoSpaceDE w:val="0"/>
        <w:ind w:left="720" w:firstLine="0"/>
        <w:rPr>
          <w:rFonts w:asciiTheme="minorHAnsi" w:eastAsia="Lucida Sans Unicode" w:hAnsiTheme="minorHAnsi" w:cstheme="minorHAnsi"/>
          <w:sz w:val="24"/>
          <w:szCs w:val="24"/>
        </w:rPr>
      </w:pPr>
    </w:p>
    <w:p w14:paraId="26E2090C" w14:textId="77777777" w:rsidR="008E48DD" w:rsidRPr="000B2278" w:rsidRDefault="008E48DD">
      <w:pPr>
        <w:widowControl w:val="0"/>
        <w:numPr>
          <w:ilvl w:val="0"/>
          <w:numId w:val="4"/>
        </w:numPr>
        <w:tabs>
          <w:tab w:val="left" w:pos="720"/>
        </w:tabs>
        <w:autoSpaceDE w:val="0"/>
        <w:rPr>
          <w:rFonts w:asciiTheme="minorHAnsi" w:eastAsia="Lucida Sans Unicode" w:hAnsiTheme="minorHAnsi" w:cstheme="minorHAnsi"/>
          <w:sz w:val="24"/>
          <w:szCs w:val="24"/>
        </w:rPr>
      </w:pPr>
      <w:r w:rsidRPr="000B2278">
        <w:rPr>
          <w:rFonts w:asciiTheme="minorHAnsi" w:eastAsia="Lucida Sans Unicode" w:hAnsiTheme="minorHAnsi" w:cstheme="minorHAnsi"/>
          <w:sz w:val="24"/>
          <w:szCs w:val="24"/>
        </w:rPr>
        <w:t>................................................................................................................................</w:t>
      </w:r>
    </w:p>
    <w:p w14:paraId="4881DB04" w14:textId="77777777" w:rsidR="008E48DD" w:rsidRPr="000B2278" w:rsidRDefault="008E48DD">
      <w:pPr>
        <w:widowControl w:val="0"/>
        <w:autoSpaceDE w:val="0"/>
        <w:spacing w:line="276" w:lineRule="auto"/>
        <w:ind w:left="720" w:firstLine="0"/>
        <w:rPr>
          <w:rFonts w:asciiTheme="minorHAnsi" w:eastAsia="Lucida Sans Unicode" w:hAnsiTheme="minorHAnsi" w:cstheme="minorHAnsi"/>
          <w:sz w:val="24"/>
          <w:szCs w:val="24"/>
        </w:rPr>
      </w:pPr>
    </w:p>
    <w:p w14:paraId="3504A49D" w14:textId="02BFB084" w:rsidR="00863DD1" w:rsidRPr="000B2278" w:rsidRDefault="00863DD1" w:rsidP="00863DD1">
      <w:pPr>
        <w:pStyle w:val="Akapitzlist"/>
        <w:autoSpaceDE w:val="0"/>
        <w:ind w:left="790"/>
        <w:rPr>
          <w:rFonts w:asciiTheme="minorHAnsi" w:hAnsiTheme="minorHAnsi" w:cstheme="minorHAnsi"/>
          <w:sz w:val="18"/>
          <w:szCs w:val="18"/>
        </w:rPr>
      </w:pPr>
    </w:p>
    <w:p w14:paraId="26EBFD07" w14:textId="6308C37E" w:rsidR="000372CF" w:rsidRPr="000B2278" w:rsidRDefault="000372CF" w:rsidP="000372CF">
      <w:pPr>
        <w:spacing w:line="360" w:lineRule="auto"/>
        <w:ind w:firstLine="0"/>
        <w:jc w:val="both"/>
        <w:rPr>
          <w:rFonts w:asciiTheme="minorHAnsi" w:eastAsia="Times New Roman" w:hAnsiTheme="minorHAnsi" w:cstheme="minorHAnsi"/>
          <w:b/>
          <w:bCs/>
          <w:i/>
          <w:iCs/>
        </w:rPr>
      </w:pPr>
      <w:r w:rsidRPr="000B2278">
        <w:rPr>
          <w:rFonts w:asciiTheme="minorHAnsi" w:hAnsiTheme="minorHAnsi" w:cstheme="minorHAnsi"/>
          <w:b/>
          <w:bCs/>
          <w:i/>
          <w:iCs/>
        </w:rPr>
        <w:t>Formularz oferty</w:t>
      </w:r>
      <w:r w:rsidRPr="000B2278">
        <w:rPr>
          <w:rFonts w:asciiTheme="minorHAnsi" w:hAnsiTheme="minorHAnsi" w:cstheme="minorHAnsi"/>
          <w:b/>
          <w:bCs/>
        </w:rPr>
        <w:t xml:space="preserve"> </w:t>
      </w:r>
      <w:r w:rsidRPr="000B2278">
        <w:rPr>
          <w:rFonts w:asciiTheme="minorHAnsi" w:eastAsia="Times New Roman" w:hAnsiTheme="minorHAnsi" w:cstheme="minorHAnsi"/>
          <w:b/>
          <w:bCs/>
          <w:i/>
          <w:iCs/>
        </w:rPr>
        <w:t xml:space="preserve">należy podpisać kwalifikowanym podpisem elektronicznym lub podpisem zaufanym lub podpisem osobistym, a w przypadku gdy zostało sporządzone jako dokument w postaci papierowej </w:t>
      </w:r>
      <w:r w:rsidRPr="000B2278">
        <w:rPr>
          <w:rFonts w:asciiTheme="minorHAnsi" w:eastAsia="Times New Roman" w:hAnsiTheme="minorHAnsi" w:cstheme="minorHAnsi"/>
          <w:b/>
          <w:bCs/>
          <w:i/>
          <w:iCs/>
        </w:rPr>
        <w:br/>
        <w:t>i opatrzone własnoręcznym podpisem przekazuje się cyfrowe odwzorowanie tego dokumentu opatrzone kwalifikowanym podpisem elektronicznym lub podpisem zaufanym lub podpisem osobistym, poświadczającym zgodność cyfrowego odwzorowania z dokumentem w postaci papierowej.</w:t>
      </w:r>
    </w:p>
    <w:p w14:paraId="4661126D" w14:textId="4656BFF2" w:rsidR="00863DD1" w:rsidRPr="000B2278" w:rsidRDefault="00863DD1">
      <w:pPr>
        <w:autoSpaceDE w:val="0"/>
        <w:ind w:firstLine="0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p w14:paraId="64F77C8B" w14:textId="77777777" w:rsidR="00863DD1" w:rsidRPr="000B2278" w:rsidRDefault="00863DD1">
      <w:pPr>
        <w:autoSpaceDE w:val="0"/>
        <w:ind w:firstLine="0"/>
        <w:rPr>
          <w:rFonts w:asciiTheme="minorHAnsi" w:eastAsia="Times New Roman" w:hAnsiTheme="minorHAnsi" w:cstheme="minorHAnsi"/>
          <w:sz w:val="24"/>
          <w:szCs w:val="24"/>
        </w:rPr>
      </w:pPr>
    </w:p>
    <w:p w14:paraId="7B11185A" w14:textId="77777777" w:rsidR="00863DD1" w:rsidRPr="000B2278" w:rsidRDefault="00863DD1">
      <w:pPr>
        <w:autoSpaceDE w:val="0"/>
        <w:ind w:firstLine="0"/>
        <w:rPr>
          <w:rFonts w:asciiTheme="minorHAnsi" w:eastAsia="Times New Roman" w:hAnsiTheme="minorHAnsi" w:cstheme="minorHAnsi"/>
          <w:sz w:val="24"/>
          <w:szCs w:val="24"/>
        </w:rPr>
      </w:pPr>
    </w:p>
    <w:p w14:paraId="4B994EDD" w14:textId="0571D550" w:rsidR="008E48DD" w:rsidRPr="000B2278" w:rsidRDefault="008E48DD">
      <w:pPr>
        <w:autoSpaceDE w:val="0"/>
        <w:ind w:firstLine="0"/>
        <w:rPr>
          <w:rFonts w:asciiTheme="minorHAnsi" w:eastAsia="Lucida Sans Unicode" w:hAnsiTheme="minorHAnsi" w:cstheme="minorHAnsi"/>
          <w:sz w:val="20"/>
          <w:szCs w:val="20"/>
        </w:rPr>
      </w:pPr>
      <w:r w:rsidRPr="000B2278">
        <w:rPr>
          <w:rFonts w:asciiTheme="minorHAnsi" w:eastAsia="Times New Roman" w:hAnsiTheme="minorHAnsi" w:cstheme="minorHAnsi"/>
          <w:sz w:val="24"/>
          <w:szCs w:val="24"/>
        </w:rPr>
        <w:t>..................................</w:t>
      </w:r>
      <w:r w:rsidRPr="000B2278">
        <w:rPr>
          <w:rFonts w:asciiTheme="minorHAnsi" w:eastAsia="Times New Roman" w:hAnsiTheme="minorHAnsi" w:cstheme="minorHAnsi"/>
          <w:sz w:val="24"/>
          <w:szCs w:val="24"/>
        </w:rPr>
        <w:tab/>
      </w:r>
      <w:r w:rsidRPr="000B2278">
        <w:rPr>
          <w:rFonts w:asciiTheme="minorHAnsi" w:eastAsia="Times New Roman" w:hAnsiTheme="minorHAnsi" w:cstheme="minorHAnsi"/>
          <w:sz w:val="24"/>
          <w:szCs w:val="24"/>
        </w:rPr>
        <w:tab/>
      </w:r>
      <w:r w:rsidRPr="000B2278">
        <w:rPr>
          <w:rFonts w:asciiTheme="minorHAnsi" w:eastAsia="Times New Roman" w:hAnsiTheme="minorHAnsi" w:cstheme="minorHAnsi"/>
          <w:sz w:val="24"/>
          <w:szCs w:val="24"/>
        </w:rPr>
        <w:tab/>
      </w:r>
      <w:r w:rsidRPr="000B2278">
        <w:rPr>
          <w:rFonts w:asciiTheme="minorHAnsi" w:eastAsia="Times New Roman" w:hAnsiTheme="minorHAnsi" w:cstheme="minorHAnsi"/>
          <w:sz w:val="24"/>
          <w:szCs w:val="24"/>
        </w:rPr>
        <w:tab/>
        <w:t>…………………………………………………..</w:t>
      </w:r>
    </w:p>
    <w:p w14:paraId="53734E33" w14:textId="747B30C0" w:rsidR="008E48DD" w:rsidRPr="000B2278" w:rsidRDefault="008E48DD">
      <w:pPr>
        <w:widowControl w:val="0"/>
        <w:autoSpaceDE w:val="0"/>
        <w:spacing w:line="360" w:lineRule="auto"/>
        <w:ind w:firstLine="0"/>
        <w:rPr>
          <w:rFonts w:asciiTheme="minorHAnsi" w:eastAsia="Lucida Sans Unicode" w:hAnsiTheme="minorHAnsi" w:cstheme="minorHAnsi"/>
          <w:sz w:val="20"/>
          <w:szCs w:val="20"/>
        </w:rPr>
      </w:pPr>
      <w:r w:rsidRPr="000B2278">
        <w:rPr>
          <w:rFonts w:asciiTheme="minorHAnsi" w:eastAsia="Lucida Sans Unicode" w:hAnsiTheme="minorHAnsi" w:cstheme="minorHAnsi"/>
          <w:sz w:val="20"/>
          <w:szCs w:val="20"/>
        </w:rPr>
        <w:t>Data, miejscowość</w:t>
      </w:r>
      <w:r w:rsidRPr="000B2278">
        <w:rPr>
          <w:rFonts w:asciiTheme="minorHAnsi" w:eastAsia="Lucida Sans Unicode" w:hAnsiTheme="minorHAnsi" w:cstheme="minorHAnsi"/>
          <w:sz w:val="20"/>
          <w:szCs w:val="20"/>
        </w:rPr>
        <w:tab/>
      </w:r>
      <w:r w:rsidRPr="000B2278">
        <w:rPr>
          <w:rFonts w:asciiTheme="minorHAnsi" w:eastAsia="Lucida Sans Unicode" w:hAnsiTheme="minorHAnsi" w:cstheme="minorHAnsi"/>
          <w:sz w:val="20"/>
          <w:szCs w:val="20"/>
        </w:rPr>
        <w:tab/>
      </w:r>
      <w:r w:rsidRPr="000B2278">
        <w:rPr>
          <w:rFonts w:asciiTheme="minorHAnsi" w:eastAsia="Lucida Sans Unicode" w:hAnsiTheme="minorHAnsi" w:cstheme="minorHAnsi"/>
          <w:sz w:val="20"/>
          <w:szCs w:val="20"/>
        </w:rPr>
        <w:tab/>
      </w:r>
      <w:r w:rsidRPr="000B2278">
        <w:rPr>
          <w:rFonts w:asciiTheme="minorHAnsi" w:eastAsia="Lucida Sans Unicode" w:hAnsiTheme="minorHAnsi" w:cstheme="minorHAnsi"/>
          <w:sz w:val="20"/>
          <w:szCs w:val="20"/>
        </w:rPr>
        <w:tab/>
      </w:r>
      <w:r w:rsidRPr="000B2278">
        <w:rPr>
          <w:rFonts w:asciiTheme="minorHAnsi" w:eastAsia="Lucida Sans Unicode" w:hAnsiTheme="minorHAnsi" w:cstheme="minorHAnsi"/>
          <w:sz w:val="20"/>
          <w:szCs w:val="20"/>
        </w:rPr>
        <w:tab/>
      </w:r>
      <w:r w:rsidRPr="000B2278">
        <w:rPr>
          <w:rFonts w:asciiTheme="minorHAnsi" w:eastAsia="Lucida Sans Unicode" w:hAnsiTheme="minorHAnsi" w:cstheme="minorHAnsi"/>
          <w:sz w:val="20"/>
          <w:szCs w:val="20"/>
        </w:rPr>
        <w:tab/>
        <w:t>(Podpis Wykonawcy</w:t>
      </w:r>
      <w:r w:rsidR="00CA1FF1" w:rsidRPr="000B2278">
        <w:rPr>
          <w:rFonts w:asciiTheme="minorHAnsi" w:eastAsia="Lucida Sans Unicode" w:hAnsiTheme="minorHAnsi" w:cstheme="minorHAnsi"/>
          <w:sz w:val="20"/>
          <w:szCs w:val="20"/>
        </w:rPr>
        <w:t>*</w:t>
      </w:r>
      <w:r w:rsidRPr="000B2278">
        <w:rPr>
          <w:rFonts w:asciiTheme="minorHAnsi" w:eastAsia="Lucida Sans Unicode" w:hAnsiTheme="minorHAnsi" w:cstheme="minorHAnsi"/>
          <w:sz w:val="20"/>
          <w:szCs w:val="20"/>
        </w:rPr>
        <w:t>)</w:t>
      </w:r>
      <w:bookmarkEnd w:id="0"/>
    </w:p>
    <w:sectPr w:rsidR="008E48DD" w:rsidRPr="000B2278">
      <w:headerReference w:type="default" r:id="rId8"/>
      <w:footerReference w:type="default" r:id="rId9"/>
      <w:pgSz w:w="11906" w:h="16838"/>
      <w:pgMar w:top="567" w:right="1417" w:bottom="1473" w:left="1418" w:header="708" w:footer="1417" w:gutter="0"/>
      <w:pgNumType w:start="1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9060C6" w14:textId="77777777" w:rsidR="00B46B2C" w:rsidRDefault="00B46B2C">
      <w:r>
        <w:separator/>
      </w:r>
    </w:p>
  </w:endnote>
  <w:endnote w:type="continuationSeparator" w:id="0">
    <w:p w14:paraId="0BC35822" w14:textId="77777777" w:rsidR="00B46B2C" w:rsidRDefault="00B46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tarSymbol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times roman">
    <w:altName w:val="Calibri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charset w:val="00"/>
    <w:family w:val="auto"/>
    <w:pitch w:val="variable"/>
  </w:font>
  <w:font w:name="font414">
    <w:altName w:val="Calibri"/>
    <w:charset w:val="EE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8141377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9CA26DE" w14:textId="313243CD" w:rsidR="000B2278" w:rsidRDefault="000B2278">
            <w:pPr>
              <w:pStyle w:val="Stopka"/>
              <w:jc w:val="center"/>
            </w:pPr>
            <w:r w:rsidRPr="000B2278">
              <w:rPr>
                <w:rFonts w:asciiTheme="minorHAnsi" w:hAnsiTheme="minorHAnsi" w:cstheme="minorHAnsi"/>
                <w:lang w:val="pl-PL"/>
              </w:rPr>
              <w:t xml:space="preserve">Strona </w:t>
            </w:r>
            <w:r w:rsidRPr="000B2278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B2278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0B2278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0B2278">
              <w:rPr>
                <w:rFonts w:asciiTheme="minorHAnsi" w:hAnsiTheme="minorHAnsi" w:cstheme="minorHAnsi"/>
                <w:b/>
                <w:bCs/>
                <w:lang w:val="pl-PL"/>
              </w:rPr>
              <w:t>2</w:t>
            </w:r>
            <w:r w:rsidRPr="000B2278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0B2278">
              <w:rPr>
                <w:rFonts w:asciiTheme="minorHAnsi" w:hAnsiTheme="minorHAnsi" w:cstheme="minorHAnsi"/>
                <w:lang w:val="pl-PL"/>
              </w:rPr>
              <w:t xml:space="preserve"> z </w:t>
            </w:r>
            <w:r w:rsidRPr="000B2278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B2278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0B2278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0B2278">
              <w:rPr>
                <w:rFonts w:asciiTheme="minorHAnsi" w:hAnsiTheme="minorHAnsi" w:cstheme="minorHAnsi"/>
                <w:b/>
                <w:bCs/>
                <w:lang w:val="pl-PL"/>
              </w:rPr>
              <w:t>2</w:t>
            </w:r>
            <w:r w:rsidRPr="000B2278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140FB80A" w14:textId="77777777" w:rsidR="008E48DD" w:rsidRDefault="008E48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A9476" w14:textId="77777777" w:rsidR="00B46B2C" w:rsidRDefault="00B46B2C">
      <w:r>
        <w:separator/>
      </w:r>
    </w:p>
  </w:footnote>
  <w:footnote w:type="continuationSeparator" w:id="0">
    <w:p w14:paraId="146B661D" w14:textId="77777777" w:rsidR="00B46B2C" w:rsidRDefault="00B46B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91161" w14:textId="77777777" w:rsidR="00740DAD" w:rsidRPr="00740DAD" w:rsidRDefault="00740DAD" w:rsidP="00740DAD">
    <w:pPr>
      <w:pStyle w:val="Nagwek"/>
      <w:rPr>
        <w:rFonts w:asciiTheme="minorHAnsi" w:hAnsiTheme="minorHAnsi" w:cstheme="minorHAnsi"/>
      </w:rPr>
    </w:pPr>
    <w:r w:rsidRPr="00740DAD">
      <w:rPr>
        <w:rFonts w:asciiTheme="minorHAnsi" w:hAnsiTheme="minorHAnsi" w:cstheme="minorHAnsi"/>
      </w:rPr>
      <w:t>Nr postępowania: MGOPS.271.5.2025</w:t>
    </w:r>
  </w:p>
  <w:p w14:paraId="45D100BC" w14:textId="77777777" w:rsidR="00532598" w:rsidRPr="00740DAD" w:rsidRDefault="00532598" w:rsidP="00740D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Calibri" w:hAnsi="Times New Roman" w:cs="Tahoma"/>
        <w:iCs/>
        <w:color w:val="FF0000"/>
        <w:kern w:val="1"/>
        <w:sz w:val="24"/>
        <w:szCs w:val="24"/>
        <w:lang w:eastAsia="pl-PL" w:bidi="pl-P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eastAsia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Times New Roman"/>
        <w:b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Lucida Sans Unicode" w:hAnsi="Symbol" w:cs="OpenSymbol"/>
        <w:b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949"/>
        </w:tabs>
        <w:ind w:left="949" w:hanging="589"/>
      </w:pPr>
      <w:rPr>
        <w:rFonts w:ascii="Times New Roman" w:hAnsi="Times New Roman" w:cs="Times New Roman" w:hint="default"/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949"/>
        </w:tabs>
        <w:ind w:left="949" w:hanging="58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589"/>
      </w:pPr>
      <w:rPr>
        <w:rFonts w:ascii="Times New Roman" w:hAnsi="Times New Roman" w:cs="Times New Roman" w:hint="default"/>
        <w:b w:val="0"/>
        <w:i w:val="0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/>
        <w:sz w:val="24"/>
        <w:szCs w:val="24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 w:cs="Symbol" w:hint="default"/>
        <w:sz w:val="24"/>
        <w:szCs w:val="24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4"/>
        <w:szCs w:val="24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sz w:val="20"/>
        <w:szCs w:val="24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sz w:val="20"/>
        <w:szCs w:val="22"/>
      </w:rPr>
    </w:lvl>
  </w:abstractNum>
  <w:abstractNum w:abstractNumId="15" w15:restartNumberingAfterBreak="0">
    <w:nsid w:val="00000010"/>
    <w:multiLevelType w:val="singleLevel"/>
    <w:tmpl w:val="00000010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0"/>
        <w:szCs w:val="24"/>
      </w:rPr>
    </w:lvl>
  </w:abstractNum>
  <w:abstractNum w:abstractNumId="16" w15:restartNumberingAfterBreak="0">
    <w:nsid w:val="00000011"/>
    <w:multiLevelType w:val="singleLevel"/>
    <w:tmpl w:val="00000011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0"/>
        <w:szCs w:val="24"/>
      </w:rPr>
    </w:lvl>
  </w:abstractNum>
  <w:abstractNum w:abstractNumId="17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</w:abstractNum>
  <w:abstractNum w:abstractNumId="18" w15:restartNumberingAfterBreak="0">
    <w:nsid w:val="00000013"/>
    <w:multiLevelType w:val="singleLevel"/>
    <w:tmpl w:val="00000013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  <w:color w:val="000000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0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Symbol" w:eastAsia="Times New Roman" w:hAnsi="Symbol" w:cs="Symbol"/>
        <w:i/>
        <w:sz w:val="20"/>
        <w:szCs w:val="24"/>
      </w:rPr>
    </w:lvl>
  </w:abstractNum>
  <w:abstractNum w:abstractNumId="21" w15:restartNumberingAfterBreak="0">
    <w:nsid w:val="00000016"/>
    <w:multiLevelType w:val="singleLevel"/>
    <w:tmpl w:val="00000016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1500" w:hanging="360"/>
      </w:pPr>
      <w:rPr>
        <w:rFonts w:ascii="Symbol" w:hAnsi="Symbol" w:cs="Times New Roman"/>
        <w:sz w:val="24"/>
        <w:szCs w:val="24"/>
      </w:rPr>
    </w:lvl>
  </w:abstractNum>
  <w:abstractNum w:abstractNumId="22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90" w:hanging="360"/>
      </w:pPr>
      <w:rPr>
        <w:rFonts w:ascii="StarSymbol" w:eastAsia="StarSymbol" w:hAnsi="StarSymbol" w:cs="StarSymbol"/>
        <w:bCs/>
        <w:sz w:val="18"/>
        <w:szCs w:val="18"/>
      </w:rPr>
    </w:lvl>
  </w:abstractNum>
  <w:abstractNum w:abstractNumId="23" w15:restartNumberingAfterBreak="0">
    <w:nsid w:val="00000018"/>
    <w:multiLevelType w:val="singleLevel"/>
    <w:tmpl w:val="00000018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tarSymbol"/>
        <w:sz w:val="18"/>
        <w:szCs w:val="18"/>
      </w:rPr>
    </w:lvl>
  </w:abstractNum>
  <w:abstractNum w:abstractNumId="24" w15:restartNumberingAfterBreak="0">
    <w:nsid w:val="00000019"/>
    <w:multiLevelType w:val="singleLevel"/>
    <w:tmpl w:val="DDE8917E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 w:cs="Times New Roman" w:hint="default"/>
        <w:b/>
        <w:bCs/>
        <w:color w:val="auto"/>
        <w:sz w:val="24"/>
        <w:szCs w:val="24"/>
      </w:rPr>
    </w:lvl>
  </w:abstractNum>
  <w:abstractNum w:abstractNumId="25" w15:restartNumberingAfterBreak="0">
    <w:nsid w:val="0000001A"/>
    <w:multiLevelType w:val="multilevel"/>
    <w:tmpl w:val="0000001A"/>
    <w:name w:val="WW8Num3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i/>
        <w:sz w:val="20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  <w:sz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6" w15:restartNumberingAfterBreak="0">
    <w:nsid w:val="0000001B"/>
    <w:multiLevelType w:val="multilevel"/>
    <w:tmpl w:val="0000001B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000001C"/>
    <w:multiLevelType w:val="singleLevel"/>
    <w:tmpl w:val="758847C2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</w:abstractNum>
  <w:abstractNum w:abstractNumId="28" w15:restartNumberingAfterBreak="0">
    <w:nsid w:val="0000001D"/>
    <w:multiLevelType w:val="multilevel"/>
    <w:tmpl w:val="0000001D"/>
    <w:name w:val="WW8Num34"/>
    <w:lvl w:ilvl="0">
      <w:start w:val="1"/>
      <w:numFmt w:val="bullet"/>
      <w:lvlText w:val=""/>
      <w:lvlJc w:val="left"/>
      <w:pPr>
        <w:tabs>
          <w:tab w:val="num" w:pos="0"/>
        </w:tabs>
        <w:ind w:left="283" w:hanging="283"/>
      </w:pPr>
      <w:rPr>
        <w:rFonts w:ascii="Wingdings" w:hAnsi="Wingdings" w:cs="Times New Roman"/>
        <w:sz w:val="22"/>
        <w:szCs w:val="22"/>
      </w:rPr>
    </w:lvl>
    <w:lvl w:ilvl="1">
      <w:start w:val="1"/>
      <w:numFmt w:val="bullet"/>
      <w:lvlText w:val=""/>
      <w:lvlJc w:val="left"/>
      <w:pPr>
        <w:tabs>
          <w:tab w:val="num" w:pos="0"/>
        </w:tabs>
        <w:ind w:left="567" w:hanging="283"/>
      </w:pPr>
      <w:rPr>
        <w:rFonts w:ascii="Wingdings" w:hAnsi="Wingdings" w:cs="Times New Roman"/>
        <w:sz w:val="22"/>
        <w:szCs w:val="22"/>
      </w:rPr>
    </w:lvl>
    <w:lvl w:ilvl="2">
      <w:start w:val="1"/>
      <w:numFmt w:val="bullet"/>
      <w:lvlText w:val=""/>
      <w:lvlJc w:val="left"/>
      <w:pPr>
        <w:tabs>
          <w:tab w:val="num" w:pos="0"/>
        </w:tabs>
        <w:ind w:left="850" w:hanging="283"/>
      </w:pPr>
      <w:rPr>
        <w:rFonts w:ascii="Wingdings" w:hAnsi="Wingdings" w:cs="Times New Roman"/>
        <w:sz w:val="22"/>
        <w:szCs w:val="22"/>
      </w:rPr>
    </w:lvl>
    <w:lvl w:ilvl="3">
      <w:start w:val="1"/>
      <w:numFmt w:val="bullet"/>
      <w:lvlText w:val=""/>
      <w:lvlJc w:val="left"/>
      <w:pPr>
        <w:tabs>
          <w:tab w:val="num" w:pos="0"/>
        </w:tabs>
        <w:ind w:left="1134" w:hanging="283"/>
      </w:pPr>
      <w:rPr>
        <w:rFonts w:ascii="Wingdings" w:hAnsi="Wingdings" w:cs="Times New Roman"/>
        <w:sz w:val="22"/>
        <w:szCs w:val="22"/>
      </w:rPr>
    </w:lvl>
    <w:lvl w:ilvl="4">
      <w:start w:val="1"/>
      <w:numFmt w:val="bullet"/>
      <w:lvlText w:val=""/>
      <w:lvlJc w:val="left"/>
      <w:pPr>
        <w:tabs>
          <w:tab w:val="num" w:pos="0"/>
        </w:tabs>
        <w:ind w:left="1417" w:hanging="283"/>
      </w:pPr>
      <w:rPr>
        <w:rFonts w:ascii="Wingdings" w:hAnsi="Wingdings" w:cs="Times New Roman"/>
        <w:sz w:val="22"/>
        <w:szCs w:val="22"/>
      </w:rPr>
    </w:lvl>
    <w:lvl w:ilvl="5">
      <w:start w:val="1"/>
      <w:numFmt w:val="bullet"/>
      <w:lvlText w:val=""/>
      <w:lvlJc w:val="left"/>
      <w:pPr>
        <w:tabs>
          <w:tab w:val="num" w:pos="0"/>
        </w:tabs>
        <w:ind w:left="1701" w:hanging="283"/>
      </w:pPr>
      <w:rPr>
        <w:rFonts w:ascii="Wingdings" w:hAnsi="Wingdings" w:cs="Times New Roman"/>
        <w:sz w:val="22"/>
        <w:szCs w:val="22"/>
      </w:rPr>
    </w:lvl>
    <w:lvl w:ilvl="6">
      <w:start w:val="1"/>
      <w:numFmt w:val="bullet"/>
      <w:lvlText w:val=""/>
      <w:lvlJc w:val="left"/>
      <w:pPr>
        <w:tabs>
          <w:tab w:val="num" w:pos="0"/>
        </w:tabs>
        <w:ind w:left="1984" w:hanging="283"/>
      </w:pPr>
      <w:rPr>
        <w:rFonts w:ascii="Wingdings" w:hAnsi="Wingdings" w:cs="Times New Roman"/>
        <w:sz w:val="22"/>
        <w:szCs w:val="22"/>
      </w:rPr>
    </w:lvl>
    <w:lvl w:ilvl="7">
      <w:start w:val="1"/>
      <w:numFmt w:val="bullet"/>
      <w:lvlText w:val=""/>
      <w:lvlJc w:val="left"/>
      <w:pPr>
        <w:tabs>
          <w:tab w:val="num" w:pos="0"/>
        </w:tabs>
        <w:ind w:left="2268" w:hanging="283"/>
      </w:pPr>
      <w:rPr>
        <w:rFonts w:ascii="Wingdings" w:hAnsi="Wingdings" w:cs="Times New Roman"/>
        <w:sz w:val="22"/>
        <w:szCs w:val="22"/>
      </w:rPr>
    </w:lvl>
    <w:lvl w:ilvl="8">
      <w:start w:val="1"/>
      <w:numFmt w:val="bullet"/>
      <w:lvlText w:val=""/>
      <w:lvlJc w:val="left"/>
      <w:pPr>
        <w:tabs>
          <w:tab w:val="num" w:pos="0"/>
        </w:tabs>
        <w:ind w:left="2551" w:hanging="283"/>
      </w:pPr>
      <w:rPr>
        <w:rFonts w:ascii="Wingdings" w:hAnsi="Wingdings" w:cs="Times New Roman"/>
        <w:sz w:val="22"/>
        <w:szCs w:val="22"/>
      </w:rPr>
    </w:lvl>
  </w:abstractNum>
  <w:abstractNum w:abstractNumId="29" w15:restartNumberingAfterBreak="0">
    <w:nsid w:val="0000001E"/>
    <w:multiLevelType w:val="multilevel"/>
    <w:tmpl w:val="0000001E"/>
    <w:name w:val="WW8Num35"/>
    <w:lvl w:ilvl="0">
      <w:start w:val="1"/>
      <w:numFmt w:val="bullet"/>
      <w:lvlText w:val=""/>
      <w:lvlJc w:val="left"/>
      <w:pPr>
        <w:tabs>
          <w:tab w:val="num" w:pos="0"/>
        </w:tabs>
        <w:ind w:left="283" w:hanging="283"/>
      </w:pPr>
      <w:rPr>
        <w:rFonts w:ascii="Wingdings" w:hAnsi="Wingdings" w:cs="Times New Roman" w:hint="default"/>
        <w:b/>
        <w:bCs/>
        <w:i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567" w:hanging="283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283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17" w:hanging="283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701" w:hanging="283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984" w:hanging="283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268" w:hanging="283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551" w:hanging="283"/>
      </w:pPr>
      <w:rPr>
        <w:rFonts w:ascii="Symbol" w:hAnsi="Symbol" w:cs="Symbol"/>
      </w:rPr>
    </w:lvl>
  </w:abstractNum>
  <w:abstractNum w:abstractNumId="30" w15:restartNumberingAfterBreak="0">
    <w:nsid w:val="0000001F"/>
    <w:multiLevelType w:val="singleLevel"/>
    <w:tmpl w:val="0000001F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tarSymbol"/>
        <w:b/>
        <w:bCs/>
        <w:color w:val="000000"/>
        <w:sz w:val="18"/>
        <w:szCs w:val="18"/>
      </w:rPr>
    </w:lvl>
  </w:abstractNum>
  <w:abstractNum w:abstractNumId="31" w15:restartNumberingAfterBreak="0">
    <w:nsid w:val="00000020"/>
    <w:multiLevelType w:val="singleLevel"/>
    <w:tmpl w:val="00000020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32" w15:restartNumberingAfterBreak="0">
    <w:nsid w:val="00000021"/>
    <w:multiLevelType w:val="singleLevel"/>
    <w:tmpl w:val="00000021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Symbol"/>
        <w:bCs/>
        <w:sz w:val="20"/>
        <w:szCs w:val="24"/>
      </w:rPr>
    </w:lvl>
  </w:abstractNum>
  <w:abstractNum w:abstractNumId="33" w15:restartNumberingAfterBreak="0">
    <w:nsid w:val="00000022"/>
    <w:multiLevelType w:val="singleLevel"/>
    <w:tmpl w:val="00000022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Symbol"/>
        <w:color w:val="000000"/>
        <w:sz w:val="24"/>
        <w:szCs w:val="24"/>
      </w:rPr>
    </w:lvl>
  </w:abstractNum>
  <w:abstractNum w:abstractNumId="34" w15:restartNumberingAfterBreak="0">
    <w:nsid w:val="00000023"/>
    <w:multiLevelType w:val="multilevel"/>
    <w:tmpl w:val="00000023"/>
    <w:name w:val="WW8Num41"/>
    <w:lvl w:ilvl="0"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StarSymbol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StarSymbol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StarSymbol"/>
        <w:sz w:val="18"/>
        <w:szCs w:val="18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StarSymbol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StarSymbol"/>
        <w:sz w:val="18"/>
        <w:szCs w:val="18"/>
      </w:rPr>
    </w:lvl>
  </w:abstractNum>
  <w:abstractNum w:abstractNumId="35" w15:restartNumberingAfterBreak="0">
    <w:nsid w:val="00000024"/>
    <w:multiLevelType w:val="multilevel"/>
    <w:tmpl w:val="00000024"/>
    <w:name w:val="WW8Num42"/>
    <w:lvl w:ilvl="0"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  <w:sz w:val="20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  <w:sz w:val="20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00000025"/>
    <w:multiLevelType w:val="multilevel"/>
    <w:tmpl w:val="00000025"/>
    <w:name w:val="WW8Num43"/>
    <w:lvl w:ilvl="0"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Symbol" w:hint="default"/>
        <w:sz w:val="24"/>
        <w:szCs w:val="24"/>
      </w:rPr>
    </w:lvl>
    <w:lvl w:ilvl="1"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00000026"/>
    <w:multiLevelType w:val="multilevel"/>
    <w:tmpl w:val="00000026"/>
    <w:name w:val="WW8Num44"/>
    <w:lvl w:ilvl="0"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hint="default"/>
        <w:sz w:val="20"/>
        <w:szCs w:val="20"/>
      </w:rPr>
    </w:lvl>
    <w:lvl w:ilvl="1"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/>
      </w:rPr>
    </w:lvl>
  </w:abstractNum>
  <w:abstractNum w:abstractNumId="38" w15:restartNumberingAfterBreak="0">
    <w:nsid w:val="00000027"/>
    <w:multiLevelType w:val="multilevel"/>
    <w:tmpl w:val="00000027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tarSymbol" w:eastAsia="StarSymbol" w:hAnsi="StarSymbol" w:cs="StarSymbol"/>
        <w:b/>
        <w:bCs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9" w15:restartNumberingAfterBreak="0">
    <w:nsid w:val="00000028"/>
    <w:multiLevelType w:val="multilevel"/>
    <w:tmpl w:val="00000028"/>
    <w:name w:val="WW8Num47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9"/>
    <w:multiLevelType w:val="multilevel"/>
    <w:tmpl w:val="00000029"/>
    <w:name w:val="WW8Num4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1" w15:restartNumberingAfterBreak="0">
    <w:nsid w:val="0000002A"/>
    <w:multiLevelType w:val="multilevel"/>
    <w:tmpl w:val="0000002A"/>
    <w:name w:val="WW8Num4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2" w15:restartNumberingAfterBreak="0">
    <w:nsid w:val="0000002B"/>
    <w:multiLevelType w:val="multilevel"/>
    <w:tmpl w:val="0000002B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788" w:hanging="360"/>
      </w:pPr>
      <w:rPr>
        <w:rFonts w:ascii="Times New Roman" w:eastAsia="Times New Roman" w:hAnsi="Times New Roman" w:cs="Times New Roman" w:hint="default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148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508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68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228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88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948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308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68" w:hanging="360"/>
      </w:pPr>
    </w:lvl>
  </w:abstractNum>
  <w:abstractNum w:abstractNumId="43" w15:restartNumberingAfterBreak="0">
    <w:nsid w:val="0000002C"/>
    <w:multiLevelType w:val="multilevel"/>
    <w:tmpl w:val="0000002C"/>
    <w:name w:val="WW8Num51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 w15:restartNumberingAfterBreak="0">
    <w:nsid w:val="0000002D"/>
    <w:multiLevelType w:val="multilevel"/>
    <w:tmpl w:val="0000002D"/>
    <w:name w:val="WW8Num5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5" w15:restartNumberingAfterBreak="0">
    <w:nsid w:val="0000002E"/>
    <w:multiLevelType w:val="multilevel"/>
    <w:tmpl w:val="0000002E"/>
    <w:name w:val="WW8Num5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 w:cs="Courier New" w:hint="default"/>
      </w:rPr>
    </w:lvl>
  </w:abstractNum>
  <w:abstractNum w:abstractNumId="46" w15:restartNumberingAfterBreak="0">
    <w:nsid w:val="0000002F"/>
    <w:multiLevelType w:val="multilevel"/>
    <w:tmpl w:val="0000002F"/>
    <w:name w:val="WW8Num5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 w:cs="Courier New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 w:cs="Courier New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 w:cs="Courier New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 w:cs="Courier New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 w:cs="Courier New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 w:cs="Courier New"/>
      </w:rPr>
    </w:lvl>
  </w:abstractNum>
  <w:abstractNum w:abstractNumId="47" w15:restartNumberingAfterBreak="0">
    <w:nsid w:val="00000030"/>
    <w:multiLevelType w:val="multilevel"/>
    <w:tmpl w:val="00000030"/>
    <w:name w:val="WW8Num5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Cs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Cs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  <w:bCs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8" w15:restartNumberingAfterBreak="0">
    <w:nsid w:val="00000031"/>
    <w:multiLevelType w:val="singleLevel"/>
    <w:tmpl w:val="00000031"/>
    <w:name w:val="WW8Num5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 w:hint="eastAsia"/>
      </w:rPr>
    </w:lvl>
  </w:abstractNum>
  <w:abstractNum w:abstractNumId="49" w15:restartNumberingAfterBreak="0">
    <w:nsid w:val="00000032"/>
    <w:multiLevelType w:val="singleLevel"/>
    <w:tmpl w:val="00000032"/>
    <w:name w:val="WW8Num6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50" w15:restartNumberingAfterBreak="0">
    <w:nsid w:val="00000033"/>
    <w:multiLevelType w:val="singleLevel"/>
    <w:tmpl w:val="00000033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1150" w:hanging="360"/>
      </w:pPr>
      <w:rPr>
        <w:rFonts w:ascii="Times New Roman" w:eastAsia="Lucida Sans Unicode" w:hAnsi="Times New Roman" w:cs="Times New Roman" w:hint="default"/>
        <w:sz w:val="24"/>
        <w:szCs w:val="24"/>
      </w:rPr>
    </w:lvl>
  </w:abstractNum>
  <w:abstractNum w:abstractNumId="51" w15:restartNumberingAfterBreak="0">
    <w:nsid w:val="00000034"/>
    <w:multiLevelType w:val="singleLevel"/>
    <w:tmpl w:val="00000034"/>
    <w:name w:val="WW8Num63"/>
    <w:lvl w:ilvl="0">
      <w:start w:val="2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ascii="Times New Roman" w:eastAsia="Times New Roman" w:hAnsi="Times New Roman" w:cs="Times New Roman" w:hint="default"/>
        <w:i w:val="0"/>
        <w:iCs w:val="0"/>
        <w:sz w:val="24"/>
        <w:szCs w:val="24"/>
      </w:rPr>
    </w:lvl>
  </w:abstractNum>
  <w:abstractNum w:abstractNumId="52" w15:restartNumberingAfterBreak="0">
    <w:nsid w:val="187F6678"/>
    <w:multiLevelType w:val="hybridMultilevel"/>
    <w:tmpl w:val="A008C18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324B3012"/>
    <w:multiLevelType w:val="hybridMultilevel"/>
    <w:tmpl w:val="FF061056"/>
    <w:lvl w:ilvl="0" w:tplc="758847C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B194B8A"/>
    <w:multiLevelType w:val="hybridMultilevel"/>
    <w:tmpl w:val="45B0C90A"/>
    <w:lvl w:ilvl="0" w:tplc="8188B7C2"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CF35620"/>
    <w:multiLevelType w:val="hybridMultilevel"/>
    <w:tmpl w:val="7E201DE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 w15:restartNumberingAfterBreak="0">
    <w:nsid w:val="68A66300"/>
    <w:multiLevelType w:val="hybridMultilevel"/>
    <w:tmpl w:val="59BAB7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E586AE8"/>
    <w:multiLevelType w:val="hybridMultilevel"/>
    <w:tmpl w:val="90B84938"/>
    <w:lvl w:ilvl="0" w:tplc="6FF236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F804182"/>
    <w:multiLevelType w:val="hybridMultilevel"/>
    <w:tmpl w:val="9590456E"/>
    <w:lvl w:ilvl="0" w:tplc="7618E8B8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8C01DB3"/>
    <w:multiLevelType w:val="hybridMultilevel"/>
    <w:tmpl w:val="1BAAC8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9AB6A40"/>
    <w:multiLevelType w:val="hybridMultilevel"/>
    <w:tmpl w:val="AC5A8946"/>
    <w:lvl w:ilvl="0" w:tplc="5770D6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229877472">
    <w:abstractNumId w:val="0"/>
  </w:num>
  <w:num w:numId="2" w16cid:durableId="251623541">
    <w:abstractNumId w:val="1"/>
  </w:num>
  <w:num w:numId="3" w16cid:durableId="71314373">
    <w:abstractNumId w:val="2"/>
  </w:num>
  <w:num w:numId="4" w16cid:durableId="800927472">
    <w:abstractNumId w:val="3"/>
  </w:num>
  <w:num w:numId="5" w16cid:durableId="412165855">
    <w:abstractNumId w:val="4"/>
  </w:num>
  <w:num w:numId="6" w16cid:durableId="1358896580">
    <w:abstractNumId w:val="5"/>
  </w:num>
  <w:num w:numId="7" w16cid:durableId="1208030038">
    <w:abstractNumId w:val="6"/>
  </w:num>
  <w:num w:numId="8" w16cid:durableId="1205487749">
    <w:abstractNumId w:val="7"/>
  </w:num>
  <w:num w:numId="9" w16cid:durableId="650404230">
    <w:abstractNumId w:val="8"/>
  </w:num>
  <w:num w:numId="10" w16cid:durableId="1062556513">
    <w:abstractNumId w:val="9"/>
  </w:num>
  <w:num w:numId="11" w16cid:durableId="1345278076">
    <w:abstractNumId w:val="10"/>
  </w:num>
  <w:num w:numId="12" w16cid:durableId="1402674079">
    <w:abstractNumId w:val="11"/>
  </w:num>
  <w:num w:numId="13" w16cid:durableId="108164273">
    <w:abstractNumId w:val="12"/>
  </w:num>
  <w:num w:numId="14" w16cid:durableId="1256666969">
    <w:abstractNumId w:val="13"/>
  </w:num>
  <w:num w:numId="15" w16cid:durableId="1821576731">
    <w:abstractNumId w:val="14"/>
  </w:num>
  <w:num w:numId="16" w16cid:durableId="877933984">
    <w:abstractNumId w:val="15"/>
  </w:num>
  <w:num w:numId="17" w16cid:durableId="608271246">
    <w:abstractNumId w:val="16"/>
  </w:num>
  <w:num w:numId="18" w16cid:durableId="149369119">
    <w:abstractNumId w:val="17"/>
  </w:num>
  <w:num w:numId="19" w16cid:durableId="1375153721">
    <w:abstractNumId w:val="18"/>
  </w:num>
  <w:num w:numId="20" w16cid:durableId="733282318">
    <w:abstractNumId w:val="19"/>
  </w:num>
  <w:num w:numId="21" w16cid:durableId="498085320">
    <w:abstractNumId w:val="20"/>
  </w:num>
  <w:num w:numId="22" w16cid:durableId="332102996">
    <w:abstractNumId w:val="21"/>
  </w:num>
  <w:num w:numId="23" w16cid:durableId="320815108">
    <w:abstractNumId w:val="22"/>
  </w:num>
  <w:num w:numId="24" w16cid:durableId="1615406154">
    <w:abstractNumId w:val="23"/>
  </w:num>
  <w:num w:numId="25" w16cid:durableId="1815021873">
    <w:abstractNumId w:val="24"/>
  </w:num>
  <w:num w:numId="26" w16cid:durableId="2125691088">
    <w:abstractNumId w:val="26"/>
  </w:num>
  <w:num w:numId="27" w16cid:durableId="322860863">
    <w:abstractNumId w:val="28"/>
  </w:num>
  <w:num w:numId="28" w16cid:durableId="1470324725">
    <w:abstractNumId w:val="29"/>
  </w:num>
  <w:num w:numId="29" w16cid:durableId="694692177">
    <w:abstractNumId w:val="30"/>
  </w:num>
  <w:num w:numId="30" w16cid:durableId="321276307">
    <w:abstractNumId w:val="31"/>
  </w:num>
  <w:num w:numId="31" w16cid:durableId="689138832">
    <w:abstractNumId w:val="32"/>
  </w:num>
  <w:num w:numId="32" w16cid:durableId="1144278241">
    <w:abstractNumId w:val="33"/>
  </w:num>
  <w:num w:numId="33" w16cid:durableId="866599440">
    <w:abstractNumId w:val="34"/>
  </w:num>
  <w:num w:numId="34" w16cid:durableId="895512864">
    <w:abstractNumId w:val="35"/>
  </w:num>
  <w:num w:numId="35" w16cid:durableId="571425489">
    <w:abstractNumId w:val="36"/>
  </w:num>
  <w:num w:numId="36" w16cid:durableId="1671710373">
    <w:abstractNumId w:val="37"/>
  </w:num>
  <w:num w:numId="37" w16cid:durableId="1501234830">
    <w:abstractNumId w:val="38"/>
  </w:num>
  <w:num w:numId="38" w16cid:durableId="1396735526">
    <w:abstractNumId w:val="39"/>
  </w:num>
  <w:num w:numId="39" w16cid:durableId="200943498">
    <w:abstractNumId w:val="40"/>
  </w:num>
  <w:num w:numId="40" w16cid:durableId="2064254019">
    <w:abstractNumId w:val="41"/>
  </w:num>
  <w:num w:numId="41" w16cid:durableId="1234968010">
    <w:abstractNumId w:val="42"/>
  </w:num>
  <w:num w:numId="42" w16cid:durableId="1132870278">
    <w:abstractNumId w:val="43"/>
  </w:num>
  <w:num w:numId="43" w16cid:durableId="2106263429">
    <w:abstractNumId w:val="44"/>
  </w:num>
  <w:num w:numId="44" w16cid:durableId="1765343258">
    <w:abstractNumId w:val="45"/>
  </w:num>
  <w:num w:numId="45" w16cid:durableId="801120768">
    <w:abstractNumId w:val="47"/>
  </w:num>
  <w:num w:numId="46" w16cid:durableId="695695389">
    <w:abstractNumId w:val="49"/>
  </w:num>
  <w:num w:numId="47" w16cid:durableId="1988976683">
    <w:abstractNumId w:val="50"/>
  </w:num>
  <w:num w:numId="48" w16cid:durableId="592015756">
    <w:abstractNumId w:val="53"/>
  </w:num>
  <w:num w:numId="49" w16cid:durableId="110976869">
    <w:abstractNumId w:val="59"/>
  </w:num>
  <w:num w:numId="50" w16cid:durableId="670181702">
    <w:abstractNumId w:val="52"/>
  </w:num>
  <w:num w:numId="51" w16cid:durableId="1949388318">
    <w:abstractNumId w:val="55"/>
  </w:num>
  <w:num w:numId="52" w16cid:durableId="1873179397">
    <w:abstractNumId w:val="56"/>
  </w:num>
  <w:num w:numId="53" w16cid:durableId="1409569288">
    <w:abstractNumId w:val="57"/>
  </w:num>
  <w:num w:numId="54" w16cid:durableId="1418481555">
    <w:abstractNumId w:val="60"/>
  </w:num>
  <w:num w:numId="55" w16cid:durableId="1731418456">
    <w:abstractNumId w:val="58"/>
  </w:num>
  <w:num w:numId="56" w16cid:durableId="778724036">
    <w:abstractNumId w:val="5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55F"/>
    <w:rsid w:val="000006D1"/>
    <w:rsid w:val="00005235"/>
    <w:rsid w:val="000117D1"/>
    <w:rsid w:val="000372CF"/>
    <w:rsid w:val="0006552F"/>
    <w:rsid w:val="00066279"/>
    <w:rsid w:val="00084BD5"/>
    <w:rsid w:val="000A7540"/>
    <w:rsid w:val="000B2278"/>
    <w:rsid w:val="000B6896"/>
    <w:rsid w:val="000D480D"/>
    <w:rsid w:val="000E4C66"/>
    <w:rsid w:val="000F318A"/>
    <w:rsid w:val="001279D9"/>
    <w:rsid w:val="001373DF"/>
    <w:rsid w:val="001429AB"/>
    <w:rsid w:val="00145905"/>
    <w:rsid w:val="00160182"/>
    <w:rsid w:val="0017081D"/>
    <w:rsid w:val="001852BA"/>
    <w:rsid w:val="001B418A"/>
    <w:rsid w:val="001E75F9"/>
    <w:rsid w:val="001F4C1D"/>
    <w:rsid w:val="00220285"/>
    <w:rsid w:val="00243A93"/>
    <w:rsid w:val="00243CCE"/>
    <w:rsid w:val="00255B98"/>
    <w:rsid w:val="00276A50"/>
    <w:rsid w:val="002A3B3E"/>
    <w:rsid w:val="002A5D0E"/>
    <w:rsid w:val="002D3835"/>
    <w:rsid w:val="003138EC"/>
    <w:rsid w:val="003258A5"/>
    <w:rsid w:val="003302E3"/>
    <w:rsid w:val="00344CD3"/>
    <w:rsid w:val="00357316"/>
    <w:rsid w:val="00367FB3"/>
    <w:rsid w:val="0037337D"/>
    <w:rsid w:val="00376733"/>
    <w:rsid w:val="003C5C80"/>
    <w:rsid w:val="003E023A"/>
    <w:rsid w:val="003E44DB"/>
    <w:rsid w:val="003F4F6A"/>
    <w:rsid w:val="003F754B"/>
    <w:rsid w:val="00400F04"/>
    <w:rsid w:val="00407489"/>
    <w:rsid w:val="004620C0"/>
    <w:rsid w:val="00464594"/>
    <w:rsid w:val="0047303D"/>
    <w:rsid w:val="004B1039"/>
    <w:rsid w:val="004B18F5"/>
    <w:rsid w:val="004E19B3"/>
    <w:rsid w:val="004E6A4A"/>
    <w:rsid w:val="00511C30"/>
    <w:rsid w:val="005130B4"/>
    <w:rsid w:val="00517136"/>
    <w:rsid w:val="00532598"/>
    <w:rsid w:val="00542782"/>
    <w:rsid w:val="00573D35"/>
    <w:rsid w:val="005746AD"/>
    <w:rsid w:val="005E759B"/>
    <w:rsid w:val="00631FAC"/>
    <w:rsid w:val="006459B3"/>
    <w:rsid w:val="00663965"/>
    <w:rsid w:val="00685697"/>
    <w:rsid w:val="006B5B44"/>
    <w:rsid w:val="0071116F"/>
    <w:rsid w:val="00714B7C"/>
    <w:rsid w:val="0073134F"/>
    <w:rsid w:val="00740DAD"/>
    <w:rsid w:val="00743B89"/>
    <w:rsid w:val="00746F56"/>
    <w:rsid w:val="00777101"/>
    <w:rsid w:val="00785AE5"/>
    <w:rsid w:val="007A34FC"/>
    <w:rsid w:val="007B655F"/>
    <w:rsid w:val="007C0030"/>
    <w:rsid w:val="007C3830"/>
    <w:rsid w:val="007C6A70"/>
    <w:rsid w:val="007D6BAE"/>
    <w:rsid w:val="007E4C6A"/>
    <w:rsid w:val="007F44DE"/>
    <w:rsid w:val="007F4752"/>
    <w:rsid w:val="0084498A"/>
    <w:rsid w:val="00863DD1"/>
    <w:rsid w:val="008B312D"/>
    <w:rsid w:val="008E48DD"/>
    <w:rsid w:val="008E6EFB"/>
    <w:rsid w:val="008F026C"/>
    <w:rsid w:val="008F5C70"/>
    <w:rsid w:val="0091188A"/>
    <w:rsid w:val="00911A5E"/>
    <w:rsid w:val="00935D48"/>
    <w:rsid w:val="00937A6B"/>
    <w:rsid w:val="00946C20"/>
    <w:rsid w:val="00976814"/>
    <w:rsid w:val="009C073C"/>
    <w:rsid w:val="009C1111"/>
    <w:rsid w:val="009D5F76"/>
    <w:rsid w:val="009E7317"/>
    <w:rsid w:val="009F4C36"/>
    <w:rsid w:val="00A37214"/>
    <w:rsid w:val="00A7547B"/>
    <w:rsid w:val="00AB1D60"/>
    <w:rsid w:val="00AC5B10"/>
    <w:rsid w:val="00AE5D49"/>
    <w:rsid w:val="00B02096"/>
    <w:rsid w:val="00B11DF0"/>
    <w:rsid w:val="00B21BCF"/>
    <w:rsid w:val="00B46B2C"/>
    <w:rsid w:val="00BA76EB"/>
    <w:rsid w:val="00BB7F04"/>
    <w:rsid w:val="00BC6E7D"/>
    <w:rsid w:val="00BD7B7A"/>
    <w:rsid w:val="00BE1746"/>
    <w:rsid w:val="00BF6EB0"/>
    <w:rsid w:val="00C1357C"/>
    <w:rsid w:val="00C675DE"/>
    <w:rsid w:val="00C92EFA"/>
    <w:rsid w:val="00CA1FF1"/>
    <w:rsid w:val="00CA7358"/>
    <w:rsid w:val="00CF534D"/>
    <w:rsid w:val="00DC26DA"/>
    <w:rsid w:val="00DE3700"/>
    <w:rsid w:val="00E27223"/>
    <w:rsid w:val="00E33FD3"/>
    <w:rsid w:val="00E43164"/>
    <w:rsid w:val="00E960B0"/>
    <w:rsid w:val="00ED2964"/>
    <w:rsid w:val="00EE23AF"/>
    <w:rsid w:val="00F20C12"/>
    <w:rsid w:val="00F379FC"/>
    <w:rsid w:val="00F431E0"/>
    <w:rsid w:val="00F60FF3"/>
    <w:rsid w:val="00F64CA6"/>
    <w:rsid w:val="00F74A1E"/>
    <w:rsid w:val="00F96585"/>
    <w:rsid w:val="00FC105C"/>
    <w:rsid w:val="00FF3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1D52D0C"/>
  <w15:chartTrackingRefBased/>
  <w15:docId w15:val="{6C15FAAC-B20E-4B52-989C-18E1D73EB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ind w:firstLine="709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ind w:left="0" w:firstLine="0"/>
      <w:outlineLvl w:val="0"/>
    </w:pPr>
    <w:rPr>
      <w:rFonts w:ascii="Arial" w:eastAsia="Times New Roman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Tekstpodstawowy"/>
    <w:qFormat/>
    <w:pPr>
      <w:numPr>
        <w:ilvl w:val="1"/>
        <w:numId w:val="1"/>
      </w:numPr>
      <w:spacing w:before="280" w:after="280"/>
      <w:ind w:left="0" w:firstLine="0"/>
      <w:outlineLvl w:val="1"/>
    </w:pPr>
    <w:rPr>
      <w:rFonts w:ascii="Times New Roman" w:eastAsia="Times New Roman" w:hAnsi="Times New Roman" w:cs="Times New Roman"/>
      <w:b/>
      <w:bCs/>
      <w:color w:val="1E64C4"/>
      <w:sz w:val="25"/>
      <w:szCs w:val="25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ind w:left="0" w:firstLine="0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Calibri" w:hAnsi="Times New Roman" w:cs="Tahoma"/>
      <w:iCs/>
      <w:color w:val="FF0000"/>
      <w:kern w:val="1"/>
      <w:sz w:val="24"/>
      <w:szCs w:val="24"/>
      <w:lang w:eastAsia="pl-PL" w:bidi="pl-PL"/>
    </w:rPr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color w:val="auto"/>
    </w:rPr>
  </w:style>
  <w:style w:type="character" w:customStyle="1" w:styleId="WW8Num2z1">
    <w:name w:val="WW8Num2z1"/>
    <w:rPr>
      <w:rFonts w:ascii="Times New Roman" w:eastAsia="Times New Roman" w:hAnsi="Times New Roman" w:cs="Times New Roman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Lucida Sans Unicode" w:hAnsi="Times New Roman" w:cs="Times New Roman"/>
      <w:b/>
      <w:sz w:val="24"/>
      <w:szCs w:val="24"/>
    </w:rPr>
  </w:style>
  <w:style w:type="character" w:customStyle="1" w:styleId="WW8Num4z0">
    <w:name w:val="WW8Num4z0"/>
    <w:rPr>
      <w:rFonts w:ascii="Symbol" w:eastAsia="Lucida Sans Unicode" w:hAnsi="Symbol" w:cs="OpenSymbol"/>
      <w:b/>
      <w:sz w:val="24"/>
      <w:szCs w:val="24"/>
    </w:rPr>
  </w:style>
  <w:style w:type="character" w:customStyle="1" w:styleId="WW8Num5z0">
    <w:name w:val="WW8Num5z0"/>
    <w:rPr>
      <w:rFonts w:ascii="Times New Roman" w:hAnsi="Times New Roman" w:cs="Times New Roman" w:hint="default"/>
      <w:b w:val="0"/>
      <w:i w:val="0"/>
      <w:sz w:val="24"/>
      <w:szCs w:val="24"/>
    </w:rPr>
  </w:style>
  <w:style w:type="character" w:customStyle="1" w:styleId="WW8Num6z0">
    <w:name w:val="WW8Num6z0"/>
    <w:rPr>
      <w:rFonts w:ascii="Times New Roman" w:hAnsi="Times New Roman" w:cs="Times New Roman" w:hint="default"/>
      <w:b w:val="0"/>
      <w:i w:val="0"/>
    </w:rPr>
  </w:style>
  <w:style w:type="character" w:customStyle="1" w:styleId="WW8Num7z0">
    <w:name w:val="WW8Num7z0"/>
    <w:rPr>
      <w:rFonts w:ascii="Times New Roman" w:hAnsi="Times New Roman" w:cs="Times New Roman" w:hint="default"/>
      <w:b w:val="0"/>
      <w:i w:val="0"/>
      <w:sz w:val="24"/>
      <w:szCs w:val="24"/>
    </w:rPr>
  </w:style>
  <w:style w:type="character" w:customStyle="1" w:styleId="WW8Num8z0">
    <w:name w:val="WW8Num8z0"/>
    <w:rPr>
      <w:rFonts w:ascii="Times New Roman" w:hAnsi="Times New Roman" w:cs="Times New Roman" w:hint="default"/>
      <w:b w:val="0"/>
      <w:i w:val="0"/>
    </w:rPr>
  </w:style>
  <w:style w:type="character" w:customStyle="1" w:styleId="WW8Num9z0">
    <w:name w:val="WW8Num9z0"/>
    <w:rPr>
      <w:rFonts w:ascii="Symbol" w:hAnsi="Symbol" w:cs="Symbol"/>
      <w:color w:val="00000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11z0">
    <w:name w:val="WW8Num11z0"/>
    <w:rPr>
      <w:rFonts w:ascii="Symbol" w:eastAsia="Times New Roman" w:hAnsi="Symbol" w:cs="Symbol" w:hint="default"/>
      <w:sz w:val="24"/>
      <w:szCs w:val="24"/>
    </w:rPr>
  </w:style>
  <w:style w:type="character" w:customStyle="1" w:styleId="WW8Num12z0">
    <w:name w:val="WW8Num12z0"/>
    <w:rPr>
      <w:rFonts w:ascii="Symbol" w:eastAsia="Times New Roman" w:hAnsi="Symbol" w:cs="Symbol"/>
      <w:color w:val="000000"/>
      <w:sz w:val="24"/>
      <w:szCs w:val="24"/>
    </w:rPr>
  </w:style>
  <w:style w:type="character" w:customStyle="1" w:styleId="WW8Num13z0">
    <w:name w:val="WW8Num13z0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14z0">
    <w:name w:val="WW8Num14z0"/>
    <w:rPr>
      <w:rFonts w:ascii="Symbol" w:eastAsia="Lucida Sans Unicode" w:hAnsi="Symbol" w:cs="Symbol"/>
      <w:b/>
      <w:bCs/>
      <w:sz w:val="20"/>
      <w:szCs w:val="24"/>
    </w:rPr>
  </w:style>
  <w:style w:type="character" w:customStyle="1" w:styleId="WW8Num15z0">
    <w:name w:val="WW8Num15z0"/>
    <w:rPr>
      <w:rFonts w:ascii="Symbol" w:eastAsia="Lucida Sans Unicode" w:hAnsi="Symbol" w:cs="Symbol"/>
      <w:b/>
      <w:bCs/>
      <w:sz w:val="20"/>
      <w:szCs w:val="22"/>
    </w:rPr>
  </w:style>
  <w:style w:type="character" w:customStyle="1" w:styleId="WW8Num16z0">
    <w:name w:val="WW8Num16z0"/>
    <w:rPr>
      <w:rFonts w:ascii="Times New Roman" w:eastAsia="Times New Roman" w:hAnsi="Times New Roman" w:cs="Times New Roman"/>
      <w:b/>
      <w:color w:val="800000"/>
      <w:sz w:val="24"/>
      <w:szCs w:val="24"/>
    </w:rPr>
  </w:style>
  <w:style w:type="character" w:customStyle="1" w:styleId="WW8Num17z0">
    <w:name w:val="WW8Num17z0"/>
    <w:rPr>
      <w:rFonts w:ascii="Symbol" w:eastAsia="Times New Roman" w:hAnsi="Symbol" w:cs="Symbol"/>
      <w:sz w:val="20"/>
      <w:szCs w:val="24"/>
    </w:rPr>
  </w:style>
  <w:style w:type="character" w:customStyle="1" w:styleId="WW8Num18z0">
    <w:name w:val="WW8Num18z0"/>
    <w:rPr>
      <w:rFonts w:ascii="Symbol" w:eastAsia="Times New Roman" w:hAnsi="Symbol" w:cs="Symbol"/>
      <w:color w:val="000000"/>
      <w:sz w:val="20"/>
      <w:szCs w:val="24"/>
    </w:rPr>
  </w:style>
  <w:style w:type="character" w:customStyle="1" w:styleId="WW8Num19z0">
    <w:name w:val="WW8Num19z0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20z0">
    <w:name w:val="WW8Num20z0"/>
    <w:rPr>
      <w:rFonts w:ascii="Symbol" w:eastAsia="Times New Roman" w:hAnsi="Symbol" w:cs="Symbol" w:hint="default"/>
      <w:color w:val="000000"/>
      <w:sz w:val="24"/>
      <w:szCs w:val="24"/>
    </w:rPr>
  </w:style>
  <w:style w:type="character" w:customStyle="1" w:styleId="WW8Num21z0">
    <w:name w:val="WW8Num21z0"/>
    <w:rPr>
      <w:rFonts w:ascii="StarSymbol" w:eastAsia="StarSymbol" w:hAnsi="StarSymbol" w:cs="StarSymbol"/>
      <w:sz w:val="18"/>
      <w:szCs w:val="18"/>
    </w:rPr>
  </w:style>
  <w:style w:type="character" w:customStyle="1" w:styleId="WW8Num22z0">
    <w:name w:val="WW8Num22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3z0">
    <w:name w:val="WW8Num23z0"/>
    <w:rPr>
      <w:rFonts w:ascii="Times New Roman" w:eastAsia="Times New Roman" w:hAnsi="Times New Roman" w:cs="Times New Roman" w:hint="default"/>
      <w:i/>
      <w:color w:val="000000"/>
      <w:sz w:val="24"/>
      <w:szCs w:val="24"/>
      <w:shd w:val="clear" w:color="auto" w:fill="FFFF00"/>
    </w:rPr>
  </w:style>
  <w:style w:type="character" w:customStyle="1" w:styleId="WW8Num24z0">
    <w:name w:val="WW8Num24z0"/>
    <w:rPr>
      <w:rFonts w:ascii="Symbol" w:eastAsia="Times New Roman" w:hAnsi="Symbol" w:cs="Symbol"/>
      <w:i/>
      <w:sz w:val="20"/>
      <w:szCs w:val="24"/>
    </w:rPr>
  </w:style>
  <w:style w:type="character" w:customStyle="1" w:styleId="WW8Num25z0">
    <w:name w:val="WW8Num25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6z0">
    <w:name w:val="WW8Num26z0"/>
    <w:rPr>
      <w:rFonts w:ascii="StarSymbol" w:eastAsia="StarSymbol" w:hAnsi="StarSymbol" w:cs="StarSymbol"/>
      <w:bCs/>
      <w:sz w:val="18"/>
      <w:szCs w:val="18"/>
    </w:rPr>
  </w:style>
  <w:style w:type="character" w:customStyle="1" w:styleId="WW8Num27z0">
    <w:name w:val="WW8Num27z0"/>
    <w:rPr>
      <w:rFonts w:ascii="StarSymbol" w:eastAsia="StarSymbol" w:hAnsi="StarSymbol" w:cs="StarSymbol"/>
      <w:sz w:val="18"/>
      <w:szCs w:val="18"/>
    </w:rPr>
  </w:style>
  <w:style w:type="character" w:customStyle="1" w:styleId="WW8Num28z0">
    <w:name w:val="WW8Num28z0"/>
    <w:rPr>
      <w:rFonts w:ascii="Times New Roman" w:eastAsia="Times New Roman" w:hAnsi="Times New Roman" w:cs="Times New Roman" w:hint="default"/>
      <w:b/>
      <w:bCs/>
      <w:sz w:val="24"/>
      <w:szCs w:val="24"/>
    </w:rPr>
  </w:style>
  <w:style w:type="character" w:customStyle="1" w:styleId="WW8Num29z0">
    <w:name w:val="WW8Num29z0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0z0">
    <w:name w:val="WW8Num30z0"/>
    <w:rPr>
      <w:rFonts w:ascii="Symbol" w:eastAsia="Lucida Sans Unicode" w:hAnsi="Symbol" w:cs="Symbol"/>
      <w:b/>
      <w:bCs/>
      <w:i/>
      <w:sz w:val="20"/>
      <w:szCs w:val="24"/>
      <w:shd w:val="clear" w:color="auto" w:fill="FFFFFF"/>
    </w:rPr>
  </w:style>
  <w:style w:type="character" w:customStyle="1" w:styleId="WW8Num30z1">
    <w:name w:val="WW8Num30z1"/>
    <w:rPr>
      <w:rFonts w:ascii="Courier New" w:hAnsi="Courier New" w:cs="Courier New"/>
      <w:sz w:val="20"/>
    </w:rPr>
  </w:style>
  <w:style w:type="character" w:customStyle="1" w:styleId="WW8Num30z2">
    <w:name w:val="WW8Num30z2"/>
    <w:rPr>
      <w:rFonts w:ascii="Wingdings" w:hAnsi="Wingdings" w:cs="Wingdings"/>
      <w:sz w:val="20"/>
    </w:rPr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imes New Roman" w:eastAsia="Times New Roman" w:hAnsi="Times New Roman" w:cs="Times New Roman"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33z0">
    <w:name w:val="WW8Num33z0"/>
    <w:rPr>
      <w:rFonts w:ascii="StarSymbol" w:eastAsia="StarSymbol" w:hAnsi="StarSymbol" w:cs="StarSymbol"/>
      <w:b/>
      <w:bCs/>
      <w:i/>
      <w:sz w:val="18"/>
      <w:szCs w:val="18"/>
      <w:shd w:val="clear" w:color="auto" w:fill="FFFFFF"/>
    </w:rPr>
  </w:style>
  <w:style w:type="character" w:customStyle="1" w:styleId="WW8Num33z1">
    <w:name w:val="WW8Num33z1"/>
    <w:rPr>
      <w:rFonts w:ascii="Symbol" w:hAnsi="Symbol" w:cs="Symbol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hAnsi="Times New Roman" w:cs="Times New Roman"/>
      <w:sz w:val="22"/>
      <w:szCs w:val="22"/>
    </w:rPr>
  </w:style>
  <w:style w:type="character" w:customStyle="1" w:styleId="WW8Num35z0">
    <w:name w:val="WW8Num35z0"/>
    <w:rPr>
      <w:rFonts w:ascii="Times New Roman" w:eastAsia="Times New Roman" w:hAnsi="Times New Roman" w:cs="Times New Roman" w:hint="default"/>
      <w:b/>
      <w:bCs/>
      <w:i/>
      <w:sz w:val="24"/>
      <w:szCs w:val="24"/>
    </w:rPr>
  </w:style>
  <w:style w:type="character" w:customStyle="1" w:styleId="WW8Num35z1">
    <w:name w:val="WW8Num35z1"/>
    <w:rPr>
      <w:rFonts w:ascii="Symbol" w:hAnsi="Symbol" w:cs="Symbol"/>
    </w:rPr>
  </w:style>
  <w:style w:type="character" w:customStyle="1" w:styleId="WW8Num36z0">
    <w:name w:val="WW8Num36z0"/>
    <w:rPr>
      <w:rFonts w:ascii="StarSymbol" w:eastAsia="StarSymbol" w:hAnsi="StarSymbol" w:cs="StarSymbol"/>
      <w:b/>
      <w:bCs/>
      <w:color w:val="000000"/>
      <w:sz w:val="18"/>
      <w:szCs w:val="18"/>
    </w:rPr>
  </w:style>
  <w:style w:type="character" w:customStyle="1" w:styleId="WW8Num37z0">
    <w:name w:val="WW8Num37z0"/>
    <w:rPr>
      <w:rFonts w:ascii="StarSymbol" w:eastAsia="StarSymbol" w:hAnsi="StarSymbol" w:cs="StarSymbol"/>
      <w:sz w:val="18"/>
      <w:szCs w:val="18"/>
    </w:rPr>
  </w:style>
  <w:style w:type="character" w:customStyle="1" w:styleId="WW8Num38z0">
    <w:name w:val="WW8Num38z0"/>
    <w:rPr>
      <w:rFonts w:ascii="Symbol" w:eastAsia="Times New Roman" w:hAnsi="Symbol" w:cs="Symbol"/>
      <w:bCs/>
      <w:sz w:val="20"/>
      <w:szCs w:val="24"/>
    </w:rPr>
  </w:style>
  <w:style w:type="character" w:customStyle="1" w:styleId="WW8Num39z0">
    <w:name w:val="WW8Num39z0"/>
    <w:rPr>
      <w:rFonts w:ascii="Symbol" w:eastAsia="Times New Roman" w:hAnsi="Symbol" w:cs="Symbol"/>
      <w:color w:val="000000"/>
      <w:sz w:val="24"/>
      <w:szCs w:val="24"/>
    </w:rPr>
  </w:style>
  <w:style w:type="character" w:customStyle="1" w:styleId="WW8Num40z0">
    <w:name w:val="WW8Num40z0"/>
    <w:rPr>
      <w:rFonts w:ascii="Times New Roman" w:eastAsia="Lucida Sans Unicode" w:hAnsi="Times New Roman" w:cs="Times New Roman"/>
      <w:bCs/>
      <w:sz w:val="24"/>
      <w:szCs w:val="24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StarSymbol" w:eastAsia="StarSymbol" w:hAnsi="StarSymbol" w:cs="StarSymbol"/>
      <w:sz w:val="18"/>
      <w:szCs w:val="18"/>
    </w:rPr>
  </w:style>
  <w:style w:type="character" w:customStyle="1" w:styleId="WW8Num41z1">
    <w:name w:val="WW8Num41z1"/>
    <w:rPr>
      <w:rFonts w:ascii="StarSymbol" w:hAnsi="StarSymbol" w:cs="StarSymbol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 w:hint="default"/>
    </w:rPr>
  </w:style>
  <w:style w:type="character" w:customStyle="1" w:styleId="WW8Num42z1">
    <w:name w:val="WW8Num42z1"/>
    <w:rPr>
      <w:rFonts w:ascii="Courier New" w:hAnsi="Courier New" w:cs="Courier New"/>
      <w:sz w:val="20"/>
    </w:rPr>
  </w:style>
  <w:style w:type="character" w:customStyle="1" w:styleId="WW8Num42z2">
    <w:name w:val="WW8Num42z2"/>
    <w:rPr>
      <w:rFonts w:ascii="Wingdings" w:hAnsi="Wingdings" w:cs="Wingdings" w:hint="default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3z0">
    <w:name w:val="WW8Num43z0"/>
    <w:rPr>
      <w:rFonts w:ascii="Symbol" w:eastAsia="Times New Roman" w:hAnsi="Symbol" w:cs="Symbol" w:hint="default"/>
      <w:sz w:val="24"/>
      <w:szCs w:val="24"/>
    </w:rPr>
  </w:style>
  <w:style w:type="character" w:customStyle="1" w:styleId="WW8Num43z1">
    <w:name w:val="WW8Num43z1"/>
    <w:rPr>
      <w:rFonts w:ascii="Courier New" w:hAnsi="Courier New" w:cs="Courier New" w:hint="default"/>
    </w:rPr>
  </w:style>
  <w:style w:type="character" w:customStyle="1" w:styleId="WW8Num43z2">
    <w:name w:val="WW8Num43z2"/>
    <w:rPr>
      <w:rFonts w:ascii="Wingdings" w:hAnsi="Wingdings" w:cs="Wingdings" w:hint="default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  <w:rPr>
      <w:rFonts w:eastAsia="Times New Roman" w:hint="default"/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5z0">
    <w:name w:val="WW8Num45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46z0">
    <w:name w:val="WW8Num46z0"/>
    <w:rPr>
      <w:rFonts w:ascii="StarSymbol" w:eastAsia="StarSymbol" w:hAnsi="StarSymbol" w:cs="StarSymbol"/>
      <w:b/>
      <w:bCs/>
      <w:sz w:val="18"/>
      <w:szCs w:val="18"/>
    </w:rPr>
  </w:style>
  <w:style w:type="character" w:customStyle="1" w:styleId="WW8Num46z1">
    <w:name w:val="WW8Num46z1"/>
    <w:rPr>
      <w:rFonts w:ascii="Symbol" w:hAnsi="Symbol" w:cs="Symbol"/>
    </w:rPr>
  </w:style>
  <w:style w:type="character" w:customStyle="1" w:styleId="WW8Num46z2">
    <w:name w:val="WW8Num46z2"/>
    <w:rPr>
      <w:rFonts w:ascii="Wingdings" w:hAnsi="Wingdings" w:cs="Wingdings"/>
    </w:rPr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b/>
      <w:bCs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Times New Roman" w:hAnsi="Times New Roman" w:cs="Times New Roman"/>
      <w:sz w:val="22"/>
      <w:szCs w:val="22"/>
    </w:rPr>
  </w:style>
  <w:style w:type="character" w:customStyle="1" w:styleId="WW8Num48z1">
    <w:name w:val="WW8Num48z1"/>
  </w:style>
  <w:style w:type="character" w:customStyle="1" w:styleId="WW8Num49z0">
    <w:name w:val="WW8Num49z0"/>
    <w:rPr>
      <w:rFonts w:ascii="New times roman" w:eastAsia="Times New Roman" w:hAnsi="New times roman" w:cs="New times roman" w:hint="default"/>
      <w:b w:val="0"/>
      <w:bCs/>
      <w:color w:val="auto"/>
      <w:sz w:val="24"/>
      <w:szCs w:val="24"/>
    </w:rPr>
  </w:style>
  <w:style w:type="character" w:customStyle="1" w:styleId="WW8Num49z1">
    <w:name w:val="WW8Num49z1"/>
  </w:style>
  <w:style w:type="character" w:customStyle="1" w:styleId="WW8Num50z0">
    <w:name w:val="WW8Num50z0"/>
    <w:rPr>
      <w:rFonts w:ascii="Times New Roman" w:eastAsia="Times New Roman" w:hAnsi="Times New Roman" w:cs="Times New Roman" w:hint="default"/>
      <w:b w:val="0"/>
      <w:bCs/>
      <w:sz w:val="24"/>
      <w:szCs w:val="24"/>
    </w:rPr>
  </w:style>
  <w:style w:type="character" w:customStyle="1" w:styleId="WW8Num50z1">
    <w:name w:val="WW8Num50z1"/>
    <w:rPr>
      <w:rFonts w:hint="default"/>
    </w:rPr>
  </w:style>
  <w:style w:type="character" w:customStyle="1" w:styleId="WW8Num50z2">
    <w:name w:val="WW8Num50z2"/>
    <w:rPr>
      <w:rFonts w:ascii="Wingdings" w:hAnsi="Wingdings" w:cs="Wingdings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Symbol" w:hAnsi="Symbol" w:cs="Symbol" w:hint="default"/>
      <w:sz w:val="22"/>
      <w:szCs w:val="22"/>
    </w:rPr>
  </w:style>
  <w:style w:type="character" w:customStyle="1" w:styleId="WW8Num51z1">
    <w:name w:val="WW8Num51z1"/>
    <w:rPr>
      <w:rFonts w:ascii="Courier New" w:hAnsi="Courier New" w:cs="Courier New" w:hint="default"/>
    </w:rPr>
  </w:style>
  <w:style w:type="character" w:customStyle="1" w:styleId="WW8Num51z2">
    <w:name w:val="WW8Num51z2"/>
    <w:rPr>
      <w:rFonts w:ascii="Wingdings" w:hAnsi="Wingdings" w:cs="Wingdings" w:hint="default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WW8Num52z1">
    <w:name w:val="WW8Num52z1"/>
  </w:style>
  <w:style w:type="character" w:customStyle="1" w:styleId="WW8Num53z0">
    <w:name w:val="WW8Num53z0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WW8Num53z1">
    <w:name w:val="WW8Num53z1"/>
  </w:style>
  <w:style w:type="character" w:customStyle="1" w:styleId="WW8Num54z0">
    <w:name w:val="WW8Num54z0"/>
    <w:rPr>
      <w:rFonts w:ascii="Symbol" w:hAnsi="Symbol" w:cs="Symbol" w:hint="default"/>
    </w:rPr>
  </w:style>
  <w:style w:type="character" w:customStyle="1" w:styleId="WW8Num54z1">
    <w:name w:val="WW8Num54z1"/>
    <w:rPr>
      <w:rFonts w:ascii="Courier New" w:hAnsi="Courier New" w:cs="Courier New" w:hint="default"/>
    </w:rPr>
  </w:style>
  <w:style w:type="character" w:customStyle="1" w:styleId="WW8Num55z0">
    <w:name w:val="WW8Num55z0"/>
    <w:rPr>
      <w:rFonts w:ascii="Times New Roman" w:eastAsia="Times New Roman" w:hAnsi="Times New Roman" w:cs="Times New Roman" w:hint="eastAsia"/>
      <w:color w:val="00000A"/>
      <w:sz w:val="24"/>
      <w:szCs w:val="24"/>
      <w:shd w:val="clear" w:color="auto" w:fill="FFFF00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6z0">
    <w:name w:val="WW8Num56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56z1">
    <w:name w:val="WW8Num56z1"/>
  </w:style>
  <w:style w:type="character" w:customStyle="1" w:styleId="WW8Num57z0">
    <w:name w:val="WW8Num57z0"/>
    <w:rPr>
      <w:rFonts w:hint="default"/>
      <w:bCs/>
    </w:rPr>
  </w:style>
  <w:style w:type="character" w:customStyle="1" w:styleId="WW8Num57z1">
    <w:name w:val="WW8Num57z1"/>
  </w:style>
  <w:style w:type="character" w:customStyle="1" w:styleId="WW8Num58z0">
    <w:name w:val="WW8Num58z0"/>
    <w:rPr>
      <w:rFonts w:ascii="Wingdings" w:hAnsi="Wingdings" w:cs="Wingdings" w:hint="eastAsia"/>
    </w:rPr>
  </w:style>
  <w:style w:type="character" w:customStyle="1" w:styleId="WW8Num58z1">
    <w:name w:val="WW8Num58z1"/>
    <w:rPr>
      <w:rFonts w:ascii="Courier New" w:hAnsi="Courier New" w:cs="Courier New"/>
    </w:rPr>
  </w:style>
  <w:style w:type="character" w:customStyle="1" w:styleId="WW8Num58z2">
    <w:name w:val="WW8Num58z2"/>
    <w:rPr>
      <w:rFonts w:ascii="Wingdings" w:hAnsi="Wingdings" w:cs="Wingdings"/>
    </w:rPr>
  </w:style>
  <w:style w:type="character" w:customStyle="1" w:styleId="WW8Num59z0">
    <w:name w:val="WW8Num59z0"/>
    <w:rPr>
      <w:rFonts w:ascii="Times New Roman" w:hAnsi="Times New Roman" w:cs="Times New Roman" w:hint="default"/>
      <w:b w:val="0"/>
      <w:bCs/>
      <w:vertAlign w:val="superscript"/>
    </w:rPr>
  </w:style>
  <w:style w:type="character" w:customStyle="1" w:styleId="WW8Num59z1">
    <w:name w:val="WW8Num59z1"/>
    <w:rPr>
      <w:rFonts w:ascii="Courier New" w:hAnsi="Courier New" w:cs="Courier New" w:hint="default"/>
    </w:rPr>
  </w:style>
  <w:style w:type="character" w:customStyle="1" w:styleId="WW8Num59z2">
    <w:name w:val="WW8Num59z2"/>
    <w:rPr>
      <w:rFonts w:ascii="Wingdings" w:hAnsi="Wingdings" w:cs="Wingdings"/>
    </w:rPr>
  </w:style>
  <w:style w:type="character" w:customStyle="1" w:styleId="WW8Num59z3">
    <w:name w:val="WW8Num59z3"/>
    <w:rPr>
      <w:rFonts w:ascii="Symbol" w:hAnsi="Symbol" w:cs="Symbol"/>
    </w:rPr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hint="default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1z0">
    <w:name w:val="WW8Num61z0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rFonts w:ascii="Times New Roman" w:eastAsia="Lucida Sans Unicode" w:hAnsi="Times New Roman" w:cs="Times New Roman" w:hint="default"/>
      <w:sz w:val="24"/>
      <w:szCs w:val="24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ascii="Times New Roman" w:eastAsia="Times New Roman" w:hAnsi="Times New Roman" w:cs="Times New Roman" w:hint="default"/>
      <w:i w:val="0"/>
      <w:iCs w:val="0"/>
      <w:sz w:val="24"/>
      <w:szCs w:val="24"/>
    </w:rPr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Domylnaczcionkaakapitu6">
    <w:name w:val="Domyślna czcionka akapitu6"/>
  </w:style>
  <w:style w:type="character" w:customStyle="1" w:styleId="WW8Num46z3">
    <w:name w:val="WW8Num46z3"/>
    <w:rPr>
      <w:rFonts w:ascii="Symbol" w:hAnsi="Symbol" w:cs="Symbol"/>
    </w:rPr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34z1">
    <w:name w:val="WW8Num34z1"/>
  </w:style>
  <w:style w:type="character" w:customStyle="1" w:styleId="WW8Num36z1">
    <w:name w:val="WW8Num36z1"/>
    <w:rPr>
      <w:rFonts w:ascii="StarSymbol" w:hAnsi="StarSymbol" w:cs="StarSymbol"/>
    </w:rPr>
  </w:style>
  <w:style w:type="character" w:customStyle="1" w:styleId="WW8Num36z2">
    <w:name w:val="WW8Num36z2"/>
    <w:rPr>
      <w:rFonts w:ascii="Wingdings" w:hAnsi="Wingdings" w:cs="Wingdings"/>
      <w:sz w:val="20"/>
    </w:rPr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1">
    <w:name w:val="WW8Num37z1"/>
    <w:rPr>
      <w:rFonts w:ascii="StarSymbol" w:hAnsi="StarSymbol" w:cs="StarSymbol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1">
    <w:name w:val="WW8Num38z1"/>
    <w:rPr>
      <w:rFonts w:ascii="Courier New" w:hAnsi="Courier New" w:cs="Courier New"/>
      <w:sz w:val="20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45z1">
    <w:name w:val="WW8Num45z1"/>
  </w:style>
  <w:style w:type="character" w:customStyle="1" w:styleId="WW8Num54z2">
    <w:name w:val="WW8Num54z2"/>
    <w:rPr>
      <w:rFonts w:ascii="Wingdings" w:hAnsi="Wingdings" w:cs="Wingdings" w:hint="default"/>
    </w:rPr>
  </w:style>
  <w:style w:type="character" w:customStyle="1" w:styleId="WW8Num54z3">
    <w:name w:val="WW8Num54z3"/>
    <w:rPr>
      <w:rFonts w:ascii="Symbol" w:hAnsi="Symbol" w:cs="Symbol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3">
    <w:name w:val="WW8Num56z3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8z3">
    <w:name w:val="WW8Num58z3"/>
    <w:rPr>
      <w:rFonts w:ascii="Symbol" w:hAnsi="Symbol" w:cs="Symbol"/>
    </w:rPr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Domylnaczcionkaakapitu5">
    <w:name w:val="Domyślna czcionka akapitu5"/>
  </w:style>
  <w:style w:type="character" w:customStyle="1" w:styleId="WW8Num32z1">
    <w:name w:val="WW8Num32z1"/>
  </w:style>
  <w:style w:type="character" w:customStyle="1" w:styleId="WW8Num32z3">
    <w:name w:val="WW8Num32z3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56z2">
    <w:name w:val="WW8Num56z2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Domylnaczcionkaakapitu4">
    <w:name w:val="Domyślna czcionka akapitu4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8z2">
    <w:name w:val="WW8Num38z2"/>
    <w:rPr>
      <w:rFonts w:ascii="Wingdings" w:hAnsi="Wingdings" w:cs="Wingdings"/>
      <w:sz w:val="20"/>
    </w:rPr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Domylnaczcionkaakapitu3">
    <w:name w:val="Domyślna czcionka akapitu3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Courier New" w:hAnsi="Courier New" w:cs="Courier New"/>
      <w:sz w:val="20"/>
    </w:rPr>
  </w:style>
  <w:style w:type="character" w:customStyle="1" w:styleId="WW8Num14z2">
    <w:name w:val="WW8Num14z2"/>
    <w:rPr>
      <w:rFonts w:ascii="Wingdings" w:hAnsi="Wingdings" w:cs="Wingdings"/>
      <w:sz w:val="20"/>
    </w:rPr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ourier New" w:hAnsi="Courier New" w:cs="Courier New"/>
      <w:sz w:val="20"/>
    </w:rPr>
  </w:style>
  <w:style w:type="character" w:customStyle="1" w:styleId="WW8Num17z2">
    <w:name w:val="WW8Num17z2"/>
    <w:rPr>
      <w:rFonts w:ascii="Wingdings" w:hAnsi="Wingdings" w:cs="Wingdings"/>
      <w:sz w:val="20"/>
    </w:rPr>
  </w:style>
  <w:style w:type="character" w:customStyle="1" w:styleId="WW8Num18z1">
    <w:name w:val="WW8Num18z1"/>
    <w:rPr>
      <w:rFonts w:ascii="Courier New" w:hAnsi="Courier New" w:cs="Courier New"/>
      <w:sz w:val="20"/>
    </w:rPr>
  </w:style>
  <w:style w:type="character" w:customStyle="1" w:styleId="WW8Num18z2">
    <w:name w:val="WW8Num18z2"/>
    <w:rPr>
      <w:rFonts w:ascii="Wingdings" w:hAnsi="Wingdings" w:cs="Wingdings"/>
      <w:sz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  <w:rPr>
      <w:rFonts w:ascii="Courier New" w:hAnsi="Courier New" w:cs="Courier New"/>
      <w:sz w:val="20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2z2">
    <w:name w:val="WW8Num32z2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Domylnaczcionkaakapitu2">
    <w:name w:val="Domyślna czcionka akapitu2"/>
  </w:style>
  <w:style w:type="character" w:customStyle="1" w:styleId="Nagwek1Znak">
    <w:name w:val="Nagłówek 1 Znak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Nagwek2Znak">
    <w:name w:val="Nagłówek 2 Znak"/>
    <w:rPr>
      <w:rFonts w:ascii="Times New Roman" w:eastAsia="Times New Roman" w:hAnsi="Times New Roman" w:cs="Times New Roman"/>
      <w:b/>
      <w:bCs/>
      <w:color w:val="1E64C4"/>
      <w:sz w:val="25"/>
      <w:szCs w:val="25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bsatz-Standardschriftart">
    <w:name w:val="Absatz-Standardschriftart"/>
  </w:style>
  <w:style w:type="character" w:customStyle="1" w:styleId="WW8Num15z1">
    <w:name w:val="WW8Num15z1"/>
    <w:rPr>
      <w:rFonts w:ascii="Courier New" w:hAnsi="Courier New" w:cs="Courier New"/>
      <w:sz w:val="20"/>
    </w:rPr>
  </w:style>
  <w:style w:type="character" w:customStyle="1" w:styleId="WW8Num15z2">
    <w:name w:val="WW8Num15z2"/>
    <w:rPr>
      <w:rFonts w:ascii="Wingdings" w:hAnsi="Wingdings" w:cs="Wingdings"/>
      <w:sz w:val="20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Domylnaczcionkaakapitu1">
    <w:name w:val="Domyślna czcionka akapitu1"/>
  </w:style>
  <w:style w:type="character" w:customStyle="1" w:styleId="BZAZnak">
    <w:name w:val="BZA Znak"/>
    <w:rPr>
      <w:rFonts w:ascii="Arial" w:hAnsi="Arial" w:cs="Arial"/>
      <w:sz w:val="22"/>
      <w:szCs w:val="22"/>
      <w:lang w:val="pl-PL" w:eastAsia="ar-SA" w:bidi="ar-SA"/>
    </w:rPr>
  </w:style>
  <w:style w:type="character" w:customStyle="1" w:styleId="ZnakZnak1">
    <w:name w:val="Znak Znak1"/>
    <w:rPr>
      <w:sz w:val="24"/>
      <w:szCs w:val="24"/>
    </w:rPr>
  </w:style>
  <w:style w:type="character" w:customStyle="1" w:styleId="ZnakZnak">
    <w:name w:val="Znak Znak"/>
    <w:rPr>
      <w:rFonts w:eastAsia="Lucida Sans Unicode"/>
      <w:kern w:val="1"/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ZnakZnak2">
    <w:name w:val="Znak Znak2"/>
    <w:rPr>
      <w:b/>
      <w:bCs/>
      <w:color w:val="1E64C4"/>
      <w:sz w:val="25"/>
      <w:szCs w:val="25"/>
      <w:lang w:val="pl-PL" w:eastAsia="ar-SA" w:bidi="ar-SA"/>
    </w:rPr>
  </w:style>
  <w:style w:type="character" w:customStyle="1" w:styleId="tab-details-body1">
    <w:name w:val="tab-details-body1"/>
    <w:rPr>
      <w:rFonts w:ascii="Tahoma" w:hAnsi="Tahoma" w:cs="Tahoma"/>
      <w:vanish w:val="0"/>
      <w:sz w:val="18"/>
      <w:szCs w:val="18"/>
    </w:rPr>
  </w:style>
  <w:style w:type="character" w:styleId="Pogrubienie">
    <w:name w:val="Strong"/>
    <w:qFormat/>
    <w:rPr>
      <w:b/>
      <w:bCs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Znak">
    <w:name w:val="Tekst podstawowy Znak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PodtytuZnak">
    <w:name w:val="Podtytuł Znak"/>
    <w:rPr>
      <w:rFonts w:ascii="Arial" w:eastAsia="Lucida Sans Unicode" w:hAnsi="Arial" w:cs="Tahoma"/>
      <w:i/>
      <w:iCs/>
      <w:sz w:val="28"/>
      <w:szCs w:val="28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  <w:sz w:val="20"/>
      <w:szCs w:val="20"/>
      <w:lang w:val="x-none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  <w:sz w:val="20"/>
      <w:szCs w:val="20"/>
      <w:lang w:val="x-none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CharLFO2LVL1">
    <w:name w:val="WW_CharLFO2LVL1"/>
    <w:rPr>
      <w:rFonts w:ascii="StarSymbol" w:eastAsia="StarSymbol" w:hAnsi="StarSymbol" w:cs="StarSymbol"/>
      <w:sz w:val="18"/>
      <w:szCs w:val="18"/>
    </w:rPr>
  </w:style>
  <w:style w:type="character" w:customStyle="1" w:styleId="WWCharLFO2LVL2">
    <w:name w:val="WW_CharLFO2LVL2"/>
    <w:rPr>
      <w:rFonts w:ascii="StarSymbol" w:eastAsia="StarSymbol" w:hAnsi="StarSymbol" w:cs="StarSymbol"/>
      <w:sz w:val="18"/>
      <w:szCs w:val="18"/>
    </w:rPr>
  </w:style>
  <w:style w:type="character" w:customStyle="1" w:styleId="WWCharLFO2LVL3">
    <w:name w:val="WW_CharLFO2LVL3"/>
    <w:rPr>
      <w:rFonts w:ascii="StarSymbol" w:eastAsia="StarSymbol" w:hAnsi="StarSymbol" w:cs="StarSymbol"/>
      <w:sz w:val="18"/>
      <w:szCs w:val="18"/>
    </w:rPr>
  </w:style>
  <w:style w:type="character" w:customStyle="1" w:styleId="WWCharLFO2LVL4">
    <w:name w:val="WW_CharLFO2LVL4"/>
    <w:rPr>
      <w:rFonts w:ascii="StarSymbol" w:eastAsia="StarSymbol" w:hAnsi="StarSymbol" w:cs="StarSymbol"/>
      <w:sz w:val="18"/>
      <w:szCs w:val="18"/>
    </w:rPr>
  </w:style>
  <w:style w:type="character" w:customStyle="1" w:styleId="WWCharLFO2LVL5">
    <w:name w:val="WW_CharLFO2LVL5"/>
    <w:rPr>
      <w:rFonts w:ascii="StarSymbol" w:eastAsia="StarSymbol" w:hAnsi="StarSymbol" w:cs="StarSymbol"/>
      <w:sz w:val="18"/>
      <w:szCs w:val="18"/>
    </w:rPr>
  </w:style>
  <w:style w:type="character" w:customStyle="1" w:styleId="WWCharLFO2LVL6">
    <w:name w:val="WW_CharLFO2LVL6"/>
    <w:rPr>
      <w:rFonts w:ascii="StarSymbol" w:eastAsia="StarSymbol" w:hAnsi="StarSymbol" w:cs="StarSymbol"/>
      <w:sz w:val="18"/>
      <w:szCs w:val="18"/>
    </w:rPr>
  </w:style>
  <w:style w:type="character" w:customStyle="1" w:styleId="WWCharLFO2LVL7">
    <w:name w:val="WW_CharLFO2LVL7"/>
    <w:rPr>
      <w:rFonts w:ascii="StarSymbol" w:eastAsia="StarSymbol" w:hAnsi="StarSymbol" w:cs="StarSymbol"/>
      <w:sz w:val="18"/>
      <w:szCs w:val="18"/>
    </w:rPr>
  </w:style>
  <w:style w:type="character" w:customStyle="1" w:styleId="WWCharLFO2LVL8">
    <w:name w:val="WW_CharLFO2LVL8"/>
    <w:rPr>
      <w:rFonts w:ascii="StarSymbol" w:eastAsia="StarSymbol" w:hAnsi="StarSymbol" w:cs="StarSymbol"/>
      <w:sz w:val="18"/>
      <w:szCs w:val="18"/>
    </w:rPr>
  </w:style>
  <w:style w:type="character" w:customStyle="1" w:styleId="WWCharLFO2LVL9">
    <w:name w:val="WW_CharLFO2LVL9"/>
    <w:rPr>
      <w:rFonts w:ascii="StarSymbol" w:eastAsia="StarSymbol" w:hAnsi="StarSymbol" w:cs="StarSymbol"/>
      <w:sz w:val="18"/>
      <w:szCs w:val="18"/>
    </w:rPr>
  </w:style>
  <w:style w:type="character" w:customStyle="1" w:styleId="WWCharLFO3LVL1">
    <w:name w:val="WW_CharLFO3LVL1"/>
    <w:rPr>
      <w:rFonts w:ascii="StarSymbol" w:eastAsia="StarSymbol" w:hAnsi="StarSymbol" w:cs="StarSymbol"/>
      <w:sz w:val="18"/>
      <w:szCs w:val="18"/>
    </w:rPr>
  </w:style>
  <w:style w:type="character" w:customStyle="1" w:styleId="WWCharLFO3LVL2">
    <w:name w:val="WW_CharLFO3LVL2"/>
    <w:rPr>
      <w:rFonts w:ascii="StarSymbol" w:eastAsia="StarSymbol" w:hAnsi="StarSymbol" w:cs="StarSymbol"/>
      <w:sz w:val="18"/>
      <w:szCs w:val="18"/>
    </w:rPr>
  </w:style>
  <w:style w:type="character" w:customStyle="1" w:styleId="WWCharLFO3LVL3">
    <w:name w:val="WW_CharLFO3LVL3"/>
    <w:rPr>
      <w:rFonts w:ascii="StarSymbol" w:eastAsia="StarSymbol" w:hAnsi="StarSymbol" w:cs="StarSymbol"/>
      <w:sz w:val="18"/>
      <w:szCs w:val="18"/>
    </w:rPr>
  </w:style>
  <w:style w:type="character" w:customStyle="1" w:styleId="WWCharLFO3LVL4">
    <w:name w:val="WW_CharLFO3LVL4"/>
    <w:rPr>
      <w:rFonts w:ascii="StarSymbol" w:eastAsia="StarSymbol" w:hAnsi="StarSymbol" w:cs="StarSymbol"/>
      <w:sz w:val="18"/>
      <w:szCs w:val="18"/>
    </w:rPr>
  </w:style>
  <w:style w:type="character" w:customStyle="1" w:styleId="WWCharLFO3LVL5">
    <w:name w:val="WW_CharLFO3LVL5"/>
    <w:rPr>
      <w:rFonts w:ascii="StarSymbol" w:eastAsia="StarSymbol" w:hAnsi="StarSymbol" w:cs="StarSymbol"/>
      <w:sz w:val="18"/>
      <w:szCs w:val="18"/>
    </w:rPr>
  </w:style>
  <w:style w:type="character" w:customStyle="1" w:styleId="WWCharLFO3LVL6">
    <w:name w:val="WW_CharLFO3LVL6"/>
    <w:rPr>
      <w:rFonts w:ascii="StarSymbol" w:eastAsia="StarSymbol" w:hAnsi="StarSymbol" w:cs="StarSymbol"/>
      <w:sz w:val="18"/>
      <w:szCs w:val="18"/>
    </w:rPr>
  </w:style>
  <w:style w:type="character" w:customStyle="1" w:styleId="WWCharLFO3LVL7">
    <w:name w:val="WW_CharLFO3LVL7"/>
    <w:rPr>
      <w:rFonts w:ascii="StarSymbol" w:eastAsia="StarSymbol" w:hAnsi="StarSymbol" w:cs="StarSymbol"/>
      <w:sz w:val="18"/>
      <w:szCs w:val="18"/>
    </w:rPr>
  </w:style>
  <w:style w:type="character" w:customStyle="1" w:styleId="WWCharLFO3LVL8">
    <w:name w:val="WW_CharLFO3LVL8"/>
    <w:rPr>
      <w:rFonts w:ascii="StarSymbol" w:eastAsia="StarSymbol" w:hAnsi="StarSymbol" w:cs="StarSymbol"/>
      <w:sz w:val="18"/>
      <w:szCs w:val="18"/>
    </w:rPr>
  </w:style>
  <w:style w:type="character" w:customStyle="1" w:styleId="WWCharLFO3LVL9">
    <w:name w:val="WW_CharLFO3LVL9"/>
    <w:rPr>
      <w:rFonts w:ascii="StarSymbol" w:eastAsia="StarSymbol" w:hAnsi="StarSymbol" w:cs="StarSymbol"/>
      <w:sz w:val="18"/>
      <w:szCs w:val="18"/>
    </w:rPr>
  </w:style>
  <w:style w:type="character" w:customStyle="1" w:styleId="WWCharLFO5LVL1">
    <w:name w:val="WW_CharLFO5LVL1"/>
    <w:rPr>
      <w:rFonts w:ascii="StarSymbol" w:eastAsia="StarSymbol" w:hAnsi="StarSymbol" w:cs="StarSymbol"/>
      <w:sz w:val="18"/>
      <w:szCs w:val="18"/>
    </w:rPr>
  </w:style>
  <w:style w:type="character" w:customStyle="1" w:styleId="WWCharLFO5LVL2">
    <w:name w:val="WW_CharLFO5LVL2"/>
    <w:rPr>
      <w:rFonts w:ascii="StarSymbol" w:eastAsia="StarSymbol" w:hAnsi="StarSymbol" w:cs="StarSymbol"/>
      <w:sz w:val="18"/>
      <w:szCs w:val="18"/>
    </w:rPr>
  </w:style>
  <w:style w:type="character" w:customStyle="1" w:styleId="WWCharLFO5LVL3">
    <w:name w:val="WW_CharLFO5LVL3"/>
    <w:rPr>
      <w:rFonts w:ascii="StarSymbol" w:eastAsia="StarSymbol" w:hAnsi="StarSymbol" w:cs="StarSymbol"/>
      <w:sz w:val="18"/>
      <w:szCs w:val="18"/>
    </w:rPr>
  </w:style>
  <w:style w:type="character" w:customStyle="1" w:styleId="WWCharLFO5LVL4">
    <w:name w:val="WW_CharLFO5LVL4"/>
    <w:rPr>
      <w:rFonts w:ascii="StarSymbol" w:eastAsia="StarSymbol" w:hAnsi="StarSymbol" w:cs="StarSymbol"/>
      <w:sz w:val="18"/>
      <w:szCs w:val="18"/>
    </w:rPr>
  </w:style>
  <w:style w:type="character" w:customStyle="1" w:styleId="WWCharLFO5LVL5">
    <w:name w:val="WW_CharLFO5LVL5"/>
    <w:rPr>
      <w:rFonts w:ascii="StarSymbol" w:eastAsia="StarSymbol" w:hAnsi="StarSymbol" w:cs="StarSymbol"/>
      <w:sz w:val="18"/>
      <w:szCs w:val="18"/>
    </w:rPr>
  </w:style>
  <w:style w:type="character" w:customStyle="1" w:styleId="WWCharLFO5LVL6">
    <w:name w:val="WW_CharLFO5LVL6"/>
    <w:rPr>
      <w:rFonts w:ascii="StarSymbol" w:eastAsia="StarSymbol" w:hAnsi="StarSymbol" w:cs="StarSymbol"/>
      <w:sz w:val="18"/>
      <w:szCs w:val="18"/>
    </w:rPr>
  </w:style>
  <w:style w:type="character" w:customStyle="1" w:styleId="WWCharLFO5LVL7">
    <w:name w:val="WW_CharLFO5LVL7"/>
    <w:rPr>
      <w:rFonts w:ascii="StarSymbol" w:eastAsia="StarSymbol" w:hAnsi="StarSymbol" w:cs="StarSymbol"/>
      <w:sz w:val="18"/>
      <w:szCs w:val="18"/>
    </w:rPr>
  </w:style>
  <w:style w:type="character" w:customStyle="1" w:styleId="WWCharLFO5LVL8">
    <w:name w:val="WW_CharLFO5LVL8"/>
    <w:rPr>
      <w:rFonts w:ascii="StarSymbol" w:eastAsia="StarSymbol" w:hAnsi="StarSymbol" w:cs="StarSymbol"/>
      <w:sz w:val="18"/>
      <w:szCs w:val="18"/>
    </w:rPr>
  </w:style>
  <w:style w:type="character" w:customStyle="1" w:styleId="WWCharLFO5LVL9">
    <w:name w:val="WW_CharLFO5LVL9"/>
    <w:rPr>
      <w:rFonts w:ascii="StarSymbol" w:eastAsia="StarSymbol" w:hAnsi="StarSymbol" w:cs="StarSymbol"/>
      <w:sz w:val="18"/>
      <w:szCs w:val="18"/>
    </w:rPr>
  </w:style>
  <w:style w:type="character" w:customStyle="1" w:styleId="WWCharLFO6LVL1">
    <w:name w:val="WW_CharLFO6LVL1"/>
    <w:rPr>
      <w:rFonts w:ascii="StarSymbol" w:eastAsia="StarSymbol" w:hAnsi="StarSymbol" w:cs="StarSymbol"/>
      <w:sz w:val="18"/>
      <w:szCs w:val="18"/>
    </w:rPr>
  </w:style>
  <w:style w:type="character" w:customStyle="1" w:styleId="WWCharLFO6LVL2">
    <w:name w:val="WW_CharLFO6LVL2"/>
    <w:rPr>
      <w:rFonts w:ascii="StarSymbol" w:eastAsia="StarSymbol" w:hAnsi="StarSymbol" w:cs="StarSymbol"/>
      <w:sz w:val="18"/>
      <w:szCs w:val="18"/>
    </w:rPr>
  </w:style>
  <w:style w:type="character" w:customStyle="1" w:styleId="WWCharLFO6LVL3">
    <w:name w:val="WW_CharLFO6LVL3"/>
    <w:rPr>
      <w:rFonts w:ascii="StarSymbol" w:eastAsia="StarSymbol" w:hAnsi="StarSymbol" w:cs="StarSymbol"/>
      <w:sz w:val="18"/>
      <w:szCs w:val="18"/>
    </w:rPr>
  </w:style>
  <w:style w:type="character" w:customStyle="1" w:styleId="WWCharLFO6LVL4">
    <w:name w:val="WW_CharLFO6LVL4"/>
    <w:rPr>
      <w:rFonts w:ascii="StarSymbol" w:eastAsia="StarSymbol" w:hAnsi="StarSymbol" w:cs="StarSymbol"/>
      <w:sz w:val="18"/>
      <w:szCs w:val="18"/>
    </w:rPr>
  </w:style>
  <w:style w:type="character" w:customStyle="1" w:styleId="WWCharLFO6LVL5">
    <w:name w:val="WW_CharLFO6LVL5"/>
    <w:rPr>
      <w:rFonts w:ascii="StarSymbol" w:eastAsia="StarSymbol" w:hAnsi="StarSymbol" w:cs="StarSymbol"/>
      <w:sz w:val="18"/>
      <w:szCs w:val="18"/>
    </w:rPr>
  </w:style>
  <w:style w:type="character" w:customStyle="1" w:styleId="WWCharLFO6LVL6">
    <w:name w:val="WW_CharLFO6LVL6"/>
    <w:rPr>
      <w:rFonts w:ascii="StarSymbol" w:eastAsia="StarSymbol" w:hAnsi="StarSymbol" w:cs="StarSymbol"/>
      <w:sz w:val="18"/>
      <w:szCs w:val="18"/>
    </w:rPr>
  </w:style>
  <w:style w:type="character" w:customStyle="1" w:styleId="WWCharLFO6LVL7">
    <w:name w:val="WW_CharLFO6LVL7"/>
    <w:rPr>
      <w:rFonts w:ascii="StarSymbol" w:eastAsia="StarSymbol" w:hAnsi="StarSymbol" w:cs="StarSymbol"/>
      <w:sz w:val="18"/>
      <w:szCs w:val="18"/>
    </w:rPr>
  </w:style>
  <w:style w:type="character" w:customStyle="1" w:styleId="WWCharLFO6LVL8">
    <w:name w:val="WW_CharLFO6LVL8"/>
    <w:rPr>
      <w:rFonts w:ascii="StarSymbol" w:eastAsia="StarSymbol" w:hAnsi="StarSymbol" w:cs="StarSymbol"/>
      <w:sz w:val="18"/>
      <w:szCs w:val="18"/>
    </w:rPr>
  </w:style>
  <w:style w:type="character" w:customStyle="1" w:styleId="WWCharLFO6LVL9">
    <w:name w:val="WW_CharLFO6LVL9"/>
    <w:rPr>
      <w:rFonts w:ascii="StarSymbol" w:eastAsia="StarSymbol" w:hAnsi="StarSymbol" w:cs="StarSymbol"/>
      <w:sz w:val="18"/>
      <w:szCs w:val="18"/>
    </w:rPr>
  </w:style>
  <w:style w:type="character" w:customStyle="1" w:styleId="WWCharLFO7LVL1">
    <w:name w:val="WW_CharLFO7LVL1"/>
    <w:rPr>
      <w:rFonts w:ascii="StarSymbol" w:eastAsia="StarSymbol" w:hAnsi="StarSymbol" w:cs="StarSymbol"/>
      <w:sz w:val="18"/>
      <w:szCs w:val="18"/>
    </w:rPr>
  </w:style>
  <w:style w:type="character" w:customStyle="1" w:styleId="WWCharLFO7LVL2">
    <w:name w:val="WW_CharLFO7LVL2"/>
    <w:rPr>
      <w:rFonts w:ascii="StarSymbol" w:eastAsia="StarSymbol" w:hAnsi="StarSymbol" w:cs="StarSymbol"/>
      <w:sz w:val="18"/>
      <w:szCs w:val="18"/>
    </w:rPr>
  </w:style>
  <w:style w:type="character" w:customStyle="1" w:styleId="WWCharLFO7LVL3">
    <w:name w:val="WW_CharLFO7LVL3"/>
    <w:rPr>
      <w:rFonts w:ascii="StarSymbol" w:eastAsia="StarSymbol" w:hAnsi="StarSymbol" w:cs="StarSymbol"/>
      <w:sz w:val="18"/>
      <w:szCs w:val="18"/>
    </w:rPr>
  </w:style>
  <w:style w:type="character" w:customStyle="1" w:styleId="WWCharLFO7LVL4">
    <w:name w:val="WW_CharLFO7LVL4"/>
    <w:rPr>
      <w:rFonts w:ascii="StarSymbol" w:eastAsia="StarSymbol" w:hAnsi="StarSymbol" w:cs="StarSymbol"/>
      <w:sz w:val="18"/>
      <w:szCs w:val="18"/>
    </w:rPr>
  </w:style>
  <w:style w:type="character" w:customStyle="1" w:styleId="WWCharLFO7LVL5">
    <w:name w:val="WW_CharLFO7LVL5"/>
    <w:rPr>
      <w:rFonts w:ascii="StarSymbol" w:eastAsia="StarSymbol" w:hAnsi="StarSymbol" w:cs="StarSymbol"/>
      <w:sz w:val="18"/>
      <w:szCs w:val="18"/>
    </w:rPr>
  </w:style>
  <w:style w:type="character" w:customStyle="1" w:styleId="WWCharLFO7LVL6">
    <w:name w:val="WW_CharLFO7LVL6"/>
    <w:rPr>
      <w:rFonts w:ascii="StarSymbol" w:eastAsia="StarSymbol" w:hAnsi="StarSymbol" w:cs="StarSymbol"/>
      <w:sz w:val="18"/>
      <w:szCs w:val="18"/>
    </w:rPr>
  </w:style>
  <w:style w:type="character" w:customStyle="1" w:styleId="WWCharLFO7LVL7">
    <w:name w:val="WW_CharLFO7LVL7"/>
    <w:rPr>
      <w:rFonts w:ascii="StarSymbol" w:eastAsia="StarSymbol" w:hAnsi="StarSymbol" w:cs="StarSymbol"/>
      <w:sz w:val="18"/>
      <w:szCs w:val="18"/>
    </w:rPr>
  </w:style>
  <w:style w:type="character" w:customStyle="1" w:styleId="WWCharLFO7LVL8">
    <w:name w:val="WW_CharLFO7LVL8"/>
    <w:rPr>
      <w:rFonts w:ascii="StarSymbol" w:eastAsia="StarSymbol" w:hAnsi="StarSymbol" w:cs="StarSymbol"/>
      <w:sz w:val="18"/>
      <w:szCs w:val="18"/>
    </w:rPr>
  </w:style>
  <w:style w:type="character" w:customStyle="1" w:styleId="WWCharLFO7LVL9">
    <w:name w:val="WW_CharLFO7LVL9"/>
    <w:rPr>
      <w:rFonts w:ascii="StarSymbol" w:eastAsia="StarSymbol" w:hAnsi="StarSymbol" w:cs="StarSymbol"/>
      <w:sz w:val="18"/>
      <w:szCs w:val="18"/>
    </w:rPr>
  </w:style>
  <w:style w:type="character" w:customStyle="1" w:styleId="WWCharLFO8LVL1">
    <w:name w:val="WW_CharLFO8LVL1"/>
    <w:rPr>
      <w:rFonts w:ascii="StarSymbol" w:eastAsia="StarSymbol" w:hAnsi="StarSymbol" w:cs="StarSymbol"/>
      <w:sz w:val="18"/>
      <w:szCs w:val="18"/>
    </w:rPr>
  </w:style>
  <w:style w:type="character" w:customStyle="1" w:styleId="WWCharLFO8LVL2">
    <w:name w:val="WW_CharLFO8LVL2"/>
    <w:rPr>
      <w:rFonts w:ascii="StarSymbol" w:eastAsia="StarSymbol" w:hAnsi="StarSymbol" w:cs="StarSymbol"/>
      <w:sz w:val="18"/>
      <w:szCs w:val="18"/>
    </w:rPr>
  </w:style>
  <w:style w:type="character" w:customStyle="1" w:styleId="WWCharLFO8LVL3">
    <w:name w:val="WW_CharLFO8LVL3"/>
    <w:rPr>
      <w:rFonts w:ascii="StarSymbol" w:eastAsia="StarSymbol" w:hAnsi="StarSymbol" w:cs="StarSymbol"/>
      <w:sz w:val="18"/>
      <w:szCs w:val="18"/>
    </w:rPr>
  </w:style>
  <w:style w:type="character" w:customStyle="1" w:styleId="WWCharLFO8LVL4">
    <w:name w:val="WW_CharLFO8LVL4"/>
    <w:rPr>
      <w:rFonts w:ascii="StarSymbol" w:eastAsia="StarSymbol" w:hAnsi="StarSymbol" w:cs="StarSymbol"/>
      <w:sz w:val="18"/>
      <w:szCs w:val="18"/>
    </w:rPr>
  </w:style>
  <w:style w:type="character" w:customStyle="1" w:styleId="WWCharLFO8LVL5">
    <w:name w:val="WW_CharLFO8LVL5"/>
    <w:rPr>
      <w:rFonts w:ascii="StarSymbol" w:eastAsia="StarSymbol" w:hAnsi="StarSymbol" w:cs="StarSymbol"/>
      <w:sz w:val="18"/>
      <w:szCs w:val="18"/>
    </w:rPr>
  </w:style>
  <w:style w:type="character" w:customStyle="1" w:styleId="WWCharLFO8LVL6">
    <w:name w:val="WW_CharLFO8LVL6"/>
    <w:rPr>
      <w:rFonts w:ascii="StarSymbol" w:eastAsia="StarSymbol" w:hAnsi="StarSymbol" w:cs="StarSymbol"/>
      <w:sz w:val="18"/>
      <w:szCs w:val="18"/>
    </w:rPr>
  </w:style>
  <w:style w:type="character" w:customStyle="1" w:styleId="WWCharLFO8LVL7">
    <w:name w:val="WW_CharLFO8LVL7"/>
    <w:rPr>
      <w:rFonts w:ascii="StarSymbol" w:eastAsia="StarSymbol" w:hAnsi="StarSymbol" w:cs="StarSymbol"/>
      <w:sz w:val="18"/>
      <w:szCs w:val="18"/>
    </w:rPr>
  </w:style>
  <w:style w:type="character" w:customStyle="1" w:styleId="WWCharLFO8LVL8">
    <w:name w:val="WW_CharLFO8LVL8"/>
    <w:rPr>
      <w:rFonts w:ascii="StarSymbol" w:eastAsia="StarSymbol" w:hAnsi="StarSymbol" w:cs="StarSymbol"/>
      <w:sz w:val="18"/>
      <w:szCs w:val="18"/>
    </w:rPr>
  </w:style>
  <w:style w:type="character" w:customStyle="1" w:styleId="WWCharLFO8LVL9">
    <w:name w:val="WW_CharLFO8LVL9"/>
    <w:rPr>
      <w:rFonts w:ascii="StarSymbol" w:eastAsia="StarSymbol" w:hAnsi="StarSymbol" w:cs="StarSymbol"/>
      <w:sz w:val="18"/>
      <w:szCs w:val="18"/>
    </w:rPr>
  </w:style>
  <w:style w:type="character" w:customStyle="1" w:styleId="WWCharLFO9LVL1">
    <w:name w:val="WW_CharLFO9LVL1"/>
    <w:rPr>
      <w:rFonts w:ascii="StarSymbol" w:eastAsia="StarSymbol" w:hAnsi="StarSymbol" w:cs="StarSymbol"/>
      <w:sz w:val="18"/>
      <w:szCs w:val="18"/>
    </w:rPr>
  </w:style>
  <w:style w:type="character" w:customStyle="1" w:styleId="WWCharLFO9LVL2">
    <w:name w:val="WW_CharLFO9LVL2"/>
    <w:rPr>
      <w:rFonts w:ascii="StarSymbol" w:eastAsia="StarSymbol" w:hAnsi="StarSymbol" w:cs="StarSymbol"/>
      <w:sz w:val="18"/>
      <w:szCs w:val="18"/>
    </w:rPr>
  </w:style>
  <w:style w:type="character" w:customStyle="1" w:styleId="WWCharLFO9LVL3">
    <w:name w:val="WW_CharLFO9LVL3"/>
    <w:rPr>
      <w:rFonts w:ascii="StarSymbol" w:eastAsia="StarSymbol" w:hAnsi="StarSymbol" w:cs="StarSymbol"/>
      <w:sz w:val="18"/>
      <w:szCs w:val="18"/>
    </w:rPr>
  </w:style>
  <w:style w:type="character" w:customStyle="1" w:styleId="WWCharLFO9LVL4">
    <w:name w:val="WW_CharLFO9LVL4"/>
    <w:rPr>
      <w:rFonts w:ascii="StarSymbol" w:eastAsia="StarSymbol" w:hAnsi="StarSymbol" w:cs="StarSymbol"/>
      <w:sz w:val="18"/>
      <w:szCs w:val="18"/>
    </w:rPr>
  </w:style>
  <w:style w:type="character" w:customStyle="1" w:styleId="WWCharLFO9LVL5">
    <w:name w:val="WW_CharLFO9LVL5"/>
    <w:rPr>
      <w:rFonts w:ascii="StarSymbol" w:eastAsia="StarSymbol" w:hAnsi="StarSymbol" w:cs="StarSymbol"/>
      <w:sz w:val="18"/>
      <w:szCs w:val="18"/>
    </w:rPr>
  </w:style>
  <w:style w:type="character" w:customStyle="1" w:styleId="WWCharLFO9LVL6">
    <w:name w:val="WW_CharLFO9LVL6"/>
    <w:rPr>
      <w:rFonts w:ascii="StarSymbol" w:eastAsia="StarSymbol" w:hAnsi="StarSymbol" w:cs="StarSymbol"/>
      <w:sz w:val="18"/>
      <w:szCs w:val="18"/>
    </w:rPr>
  </w:style>
  <w:style w:type="character" w:customStyle="1" w:styleId="WWCharLFO9LVL7">
    <w:name w:val="WW_CharLFO9LVL7"/>
    <w:rPr>
      <w:rFonts w:ascii="StarSymbol" w:eastAsia="StarSymbol" w:hAnsi="StarSymbol" w:cs="StarSymbol"/>
      <w:sz w:val="18"/>
      <w:szCs w:val="18"/>
    </w:rPr>
  </w:style>
  <w:style w:type="character" w:customStyle="1" w:styleId="WWCharLFO9LVL8">
    <w:name w:val="WW_CharLFO9LVL8"/>
    <w:rPr>
      <w:rFonts w:ascii="StarSymbol" w:eastAsia="StarSymbol" w:hAnsi="StarSymbol" w:cs="StarSymbol"/>
      <w:sz w:val="18"/>
      <w:szCs w:val="18"/>
    </w:rPr>
  </w:style>
  <w:style w:type="character" w:customStyle="1" w:styleId="WWCharLFO9LVL9">
    <w:name w:val="WW_CharLFO9LVL9"/>
    <w:rPr>
      <w:rFonts w:ascii="StarSymbol" w:eastAsia="StarSymbol" w:hAnsi="StarSymbol" w:cs="StarSymbol"/>
      <w:sz w:val="18"/>
      <w:szCs w:val="18"/>
    </w:rPr>
  </w:style>
  <w:style w:type="character" w:customStyle="1" w:styleId="WWCharLFO10LVL1">
    <w:name w:val="WW_CharLFO10LVL1"/>
    <w:rPr>
      <w:rFonts w:ascii="StarSymbol" w:eastAsia="StarSymbol" w:hAnsi="StarSymbol" w:cs="StarSymbol"/>
      <w:sz w:val="18"/>
      <w:szCs w:val="18"/>
    </w:rPr>
  </w:style>
  <w:style w:type="character" w:customStyle="1" w:styleId="WWCharLFO10LVL2">
    <w:name w:val="WW_CharLFO10LVL2"/>
    <w:rPr>
      <w:rFonts w:ascii="StarSymbol" w:eastAsia="StarSymbol" w:hAnsi="StarSymbol" w:cs="StarSymbol"/>
      <w:sz w:val="18"/>
      <w:szCs w:val="18"/>
    </w:rPr>
  </w:style>
  <w:style w:type="character" w:customStyle="1" w:styleId="WWCharLFO10LVL3">
    <w:name w:val="WW_CharLFO10LVL3"/>
    <w:rPr>
      <w:rFonts w:ascii="StarSymbol" w:eastAsia="StarSymbol" w:hAnsi="StarSymbol" w:cs="StarSymbol"/>
      <w:sz w:val="18"/>
      <w:szCs w:val="18"/>
    </w:rPr>
  </w:style>
  <w:style w:type="character" w:customStyle="1" w:styleId="WWCharLFO10LVL4">
    <w:name w:val="WW_CharLFO10LVL4"/>
    <w:rPr>
      <w:rFonts w:ascii="StarSymbol" w:eastAsia="StarSymbol" w:hAnsi="StarSymbol" w:cs="StarSymbol"/>
      <w:sz w:val="18"/>
      <w:szCs w:val="18"/>
    </w:rPr>
  </w:style>
  <w:style w:type="character" w:customStyle="1" w:styleId="WWCharLFO10LVL5">
    <w:name w:val="WW_CharLFO10LVL5"/>
    <w:rPr>
      <w:rFonts w:ascii="StarSymbol" w:eastAsia="StarSymbol" w:hAnsi="StarSymbol" w:cs="StarSymbol"/>
      <w:sz w:val="18"/>
      <w:szCs w:val="18"/>
    </w:rPr>
  </w:style>
  <w:style w:type="character" w:customStyle="1" w:styleId="WWCharLFO10LVL6">
    <w:name w:val="WW_CharLFO10LVL6"/>
    <w:rPr>
      <w:rFonts w:ascii="StarSymbol" w:eastAsia="StarSymbol" w:hAnsi="StarSymbol" w:cs="StarSymbol"/>
      <w:sz w:val="18"/>
      <w:szCs w:val="18"/>
    </w:rPr>
  </w:style>
  <w:style w:type="character" w:customStyle="1" w:styleId="WWCharLFO10LVL7">
    <w:name w:val="WW_CharLFO10LVL7"/>
    <w:rPr>
      <w:rFonts w:ascii="StarSymbol" w:eastAsia="StarSymbol" w:hAnsi="StarSymbol" w:cs="StarSymbol"/>
      <w:sz w:val="18"/>
      <w:szCs w:val="18"/>
    </w:rPr>
  </w:style>
  <w:style w:type="character" w:customStyle="1" w:styleId="WWCharLFO10LVL8">
    <w:name w:val="WW_CharLFO10LVL8"/>
    <w:rPr>
      <w:rFonts w:ascii="StarSymbol" w:eastAsia="StarSymbol" w:hAnsi="StarSymbol" w:cs="StarSymbol"/>
      <w:sz w:val="18"/>
      <w:szCs w:val="18"/>
    </w:rPr>
  </w:style>
  <w:style w:type="character" w:customStyle="1" w:styleId="WWCharLFO10LVL9">
    <w:name w:val="WW_CharLFO10LVL9"/>
    <w:rPr>
      <w:rFonts w:ascii="StarSymbol" w:eastAsia="StarSymbol" w:hAnsi="StarSymbol" w:cs="StarSymbol"/>
      <w:sz w:val="18"/>
      <w:szCs w:val="18"/>
    </w:rPr>
  </w:style>
  <w:style w:type="character" w:customStyle="1" w:styleId="WWCharLFO11LVL1">
    <w:name w:val="WW_CharLFO11LVL1"/>
    <w:rPr>
      <w:rFonts w:ascii="StarSymbol" w:eastAsia="StarSymbol" w:hAnsi="StarSymbol" w:cs="StarSymbol"/>
      <w:sz w:val="18"/>
      <w:szCs w:val="18"/>
    </w:rPr>
  </w:style>
  <w:style w:type="character" w:customStyle="1" w:styleId="WWCharLFO11LVL2">
    <w:name w:val="WW_CharLFO11LVL2"/>
    <w:rPr>
      <w:rFonts w:ascii="StarSymbol" w:eastAsia="StarSymbol" w:hAnsi="StarSymbol" w:cs="StarSymbol"/>
      <w:sz w:val="18"/>
      <w:szCs w:val="18"/>
    </w:rPr>
  </w:style>
  <w:style w:type="character" w:customStyle="1" w:styleId="WWCharLFO11LVL3">
    <w:name w:val="WW_CharLFO11LVL3"/>
    <w:rPr>
      <w:rFonts w:ascii="StarSymbol" w:eastAsia="StarSymbol" w:hAnsi="StarSymbol" w:cs="StarSymbol"/>
      <w:sz w:val="18"/>
      <w:szCs w:val="18"/>
    </w:rPr>
  </w:style>
  <w:style w:type="character" w:customStyle="1" w:styleId="WWCharLFO11LVL4">
    <w:name w:val="WW_CharLFO11LVL4"/>
    <w:rPr>
      <w:rFonts w:ascii="StarSymbol" w:eastAsia="StarSymbol" w:hAnsi="StarSymbol" w:cs="StarSymbol"/>
      <w:sz w:val="18"/>
      <w:szCs w:val="18"/>
    </w:rPr>
  </w:style>
  <w:style w:type="character" w:customStyle="1" w:styleId="WWCharLFO11LVL5">
    <w:name w:val="WW_CharLFO11LVL5"/>
    <w:rPr>
      <w:rFonts w:ascii="StarSymbol" w:eastAsia="StarSymbol" w:hAnsi="StarSymbol" w:cs="StarSymbol"/>
      <w:sz w:val="18"/>
      <w:szCs w:val="18"/>
    </w:rPr>
  </w:style>
  <w:style w:type="character" w:customStyle="1" w:styleId="WWCharLFO11LVL6">
    <w:name w:val="WW_CharLFO11LVL6"/>
    <w:rPr>
      <w:rFonts w:ascii="StarSymbol" w:eastAsia="StarSymbol" w:hAnsi="StarSymbol" w:cs="StarSymbol"/>
      <w:sz w:val="18"/>
      <w:szCs w:val="18"/>
    </w:rPr>
  </w:style>
  <w:style w:type="character" w:customStyle="1" w:styleId="WWCharLFO11LVL7">
    <w:name w:val="WW_CharLFO11LVL7"/>
    <w:rPr>
      <w:rFonts w:ascii="StarSymbol" w:eastAsia="StarSymbol" w:hAnsi="StarSymbol" w:cs="StarSymbol"/>
      <w:sz w:val="18"/>
      <w:szCs w:val="18"/>
    </w:rPr>
  </w:style>
  <w:style w:type="character" w:customStyle="1" w:styleId="WWCharLFO11LVL8">
    <w:name w:val="WW_CharLFO11LVL8"/>
    <w:rPr>
      <w:rFonts w:ascii="StarSymbol" w:eastAsia="StarSymbol" w:hAnsi="StarSymbol" w:cs="StarSymbol"/>
      <w:sz w:val="18"/>
      <w:szCs w:val="18"/>
    </w:rPr>
  </w:style>
  <w:style w:type="character" w:customStyle="1" w:styleId="WWCharLFO11LVL9">
    <w:name w:val="WW_CharLFO11LVL9"/>
    <w:rPr>
      <w:rFonts w:ascii="StarSymbol" w:eastAsia="StarSymbol" w:hAnsi="StarSymbol" w:cs="StarSymbol"/>
      <w:sz w:val="18"/>
      <w:szCs w:val="18"/>
    </w:rPr>
  </w:style>
  <w:style w:type="character" w:customStyle="1" w:styleId="WWCharLFO12LVL1">
    <w:name w:val="WW_CharLFO12LVL1"/>
    <w:rPr>
      <w:rFonts w:ascii="StarSymbol" w:eastAsia="StarSymbol" w:hAnsi="StarSymbol" w:cs="StarSymbol"/>
      <w:sz w:val="18"/>
      <w:szCs w:val="18"/>
    </w:rPr>
  </w:style>
  <w:style w:type="character" w:customStyle="1" w:styleId="WWCharLFO12LVL2">
    <w:name w:val="WW_CharLFO12LVL2"/>
    <w:rPr>
      <w:rFonts w:ascii="StarSymbol" w:eastAsia="StarSymbol" w:hAnsi="StarSymbol" w:cs="StarSymbol"/>
      <w:sz w:val="18"/>
      <w:szCs w:val="18"/>
    </w:rPr>
  </w:style>
  <w:style w:type="character" w:customStyle="1" w:styleId="WWCharLFO12LVL3">
    <w:name w:val="WW_CharLFO12LVL3"/>
    <w:rPr>
      <w:rFonts w:ascii="StarSymbol" w:eastAsia="StarSymbol" w:hAnsi="StarSymbol" w:cs="StarSymbol"/>
      <w:sz w:val="18"/>
      <w:szCs w:val="18"/>
    </w:rPr>
  </w:style>
  <w:style w:type="character" w:customStyle="1" w:styleId="WWCharLFO12LVL4">
    <w:name w:val="WW_CharLFO12LVL4"/>
    <w:rPr>
      <w:rFonts w:ascii="StarSymbol" w:eastAsia="StarSymbol" w:hAnsi="StarSymbol" w:cs="StarSymbol"/>
      <w:sz w:val="18"/>
      <w:szCs w:val="18"/>
    </w:rPr>
  </w:style>
  <w:style w:type="character" w:customStyle="1" w:styleId="WWCharLFO12LVL5">
    <w:name w:val="WW_CharLFO12LVL5"/>
    <w:rPr>
      <w:rFonts w:ascii="StarSymbol" w:eastAsia="StarSymbol" w:hAnsi="StarSymbol" w:cs="StarSymbol"/>
      <w:sz w:val="18"/>
      <w:szCs w:val="18"/>
    </w:rPr>
  </w:style>
  <w:style w:type="character" w:customStyle="1" w:styleId="WWCharLFO12LVL6">
    <w:name w:val="WW_CharLFO12LVL6"/>
    <w:rPr>
      <w:rFonts w:ascii="StarSymbol" w:eastAsia="StarSymbol" w:hAnsi="StarSymbol" w:cs="StarSymbol"/>
      <w:sz w:val="18"/>
      <w:szCs w:val="18"/>
    </w:rPr>
  </w:style>
  <w:style w:type="character" w:customStyle="1" w:styleId="WWCharLFO12LVL7">
    <w:name w:val="WW_CharLFO12LVL7"/>
    <w:rPr>
      <w:rFonts w:ascii="StarSymbol" w:eastAsia="StarSymbol" w:hAnsi="StarSymbol" w:cs="StarSymbol"/>
      <w:sz w:val="18"/>
      <w:szCs w:val="18"/>
    </w:rPr>
  </w:style>
  <w:style w:type="character" w:customStyle="1" w:styleId="WWCharLFO12LVL8">
    <w:name w:val="WW_CharLFO12LVL8"/>
    <w:rPr>
      <w:rFonts w:ascii="StarSymbol" w:eastAsia="StarSymbol" w:hAnsi="StarSymbol" w:cs="StarSymbol"/>
      <w:sz w:val="18"/>
      <w:szCs w:val="18"/>
    </w:rPr>
  </w:style>
  <w:style w:type="character" w:customStyle="1" w:styleId="WWCharLFO12LVL9">
    <w:name w:val="WW_CharLFO12LVL9"/>
    <w:rPr>
      <w:rFonts w:ascii="StarSymbol" w:eastAsia="StarSymbol" w:hAnsi="StarSymbol" w:cs="StarSymbol"/>
      <w:sz w:val="18"/>
      <w:szCs w:val="18"/>
    </w:rPr>
  </w:style>
  <w:style w:type="character" w:customStyle="1" w:styleId="TekstprzypisudolnegoZnak">
    <w:name w:val="Tekst przypisu dolnego Znak"/>
    <w:rPr>
      <w:rFonts w:eastAsia="SimSun" w:cs="Mangal"/>
      <w:kern w:val="1"/>
      <w:lang w:eastAsia="hi-IN" w:bidi="hi-IN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widowControl w:val="0"/>
      <w:spacing w:after="120"/>
      <w:ind w:firstLine="0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  <w:ind w:firstLine="0"/>
    </w:pPr>
    <w:rPr>
      <w:rFonts w:ascii="Times New Roman" w:eastAsia="Times New Roman" w:hAnsi="Times New Roman" w:cs="Tahoma"/>
      <w:sz w:val="24"/>
      <w:szCs w:val="24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  <w:ind w:firstLine="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  <w:ind w:firstLine="0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ind w:firstLine="0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NormalnyWeb">
    <w:name w:val="Normal (Web)"/>
    <w:basedOn w:val="Normalny"/>
    <w:pPr>
      <w:spacing w:before="280" w:after="280"/>
      <w:ind w:firstLine="0"/>
    </w:pPr>
    <w:rPr>
      <w:rFonts w:ascii="Arial" w:eastAsia="SimSun" w:hAnsi="Arial" w:cs="Arial"/>
      <w:sz w:val="17"/>
      <w:szCs w:val="17"/>
    </w:rPr>
  </w:style>
  <w:style w:type="paragraph" w:customStyle="1" w:styleId="Normalny1">
    <w:name w:val="Normalny1"/>
    <w:basedOn w:val="Normalny"/>
    <w:pPr>
      <w:widowControl w:val="0"/>
      <w:autoSpaceDE w:val="0"/>
      <w:ind w:firstLine="0"/>
    </w:pPr>
    <w:rPr>
      <w:rFonts w:ascii="Times New Roman" w:eastAsia="Lucida Sans Unicode" w:hAnsi="Times New Roman" w:cs="Tahoma"/>
      <w:sz w:val="24"/>
      <w:szCs w:val="20"/>
    </w:rPr>
  </w:style>
  <w:style w:type="paragraph" w:customStyle="1" w:styleId="Tekstpodstawowy21">
    <w:name w:val="Tekst podstawowy 21"/>
    <w:basedOn w:val="Normalny"/>
    <w:pPr>
      <w:spacing w:after="120" w:line="480" w:lineRule="auto"/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next w:val="Podtytu"/>
    <w:qFormat/>
    <w:pPr>
      <w:ind w:firstLine="0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gwektabeli">
    <w:name w:val="Nagłówek tabeli"/>
    <w:basedOn w:val="Normalny"/>
    <w:pPr>
      <w:suppressLineNumbers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dymka">
    <w:name w:val="Balloon Text"/>
    <w:basedOn w:val="Normalny"/>
    <w:pPr>
      <w:ind w:firstLine="0"/>
    </w:pPr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qFormat/>
    <w:pPr>
      <w:ind w:left="708"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ZAwyliczenie">
    <w:name w:val="BZA wyliczenie"/>
    <w:basedOn w:val="Normalny"/>
    <w:pPr>
      <w:tabs>
        <w:tab w:val="left" w:pos="1440"/>
      </w:tabs>
      <w:spacing w:after="60"/>
      <w:ind w:left="-360" w:firstLine="0"/>
      <w:jc w:val="both"/>
    </w:pPr>
    <w:rPr>
      <w:rFonts w:ascii="Arial" w:eastAsia="Times New Roman" w:hAnsi="Arial" w:cs="Times New Roman"/>
    </w:rPr>
  </w:style>
  <w:style w:type="paragraph" w:styleId="Tekstprzypisukocowego">
    <w:name w:val="endnote text"/>
    <w:basedOn w:val="Normalny"/>
    <w:pPr>
      <w:ind w:firstLine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styleId="Nagwekspisutreci">
    <w:name w:val="TOC Heading"/>
    <w:basedOn w:val="Nagwek1"/>
    <w:next w:val="Normalny"/>
    <w:qFormat/>
    <w:pPr>
      <w:keepLines/>
      <w:numPr>
        <w:numId w:val="0"/>
      </w:numPr>
      <w:suppressAutoHyphens w:val="0"/>
      <w:spacing w:before="480" w:after="0" w:line="276" w:lineRule="auto"/>
    </w:pPr>
    <w:rPr>
      <w:rFonts w:ascii="Cambria" w:hAnsi="Cambria" w:cs="Times New Roman"/>
      <w:color w:val="365F91"/>
      <w:sz w:val="28"/>
      <w:szCs w:val="28"/>
    </w:rPr>
  </w:style>
  <w:style w:type="paragraph" w:styleId="Spistreci1">
    <w:name w:val="toc 1"/>
    <w:basedOn w:val="Normalny"/>
    <w:next w:val="Normalny"/>
    <w:pPr>
      <w:tabs>
        <w:tab w:val="right" w:leader="dot" w:pos="9060"/>
      </w:tabs>
      <w:ind w:firstLine="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Tekstkomentarza1">
    <w:name w:val="Tekst komentarza1"/>
    <w:basedOn w:val="Normalny"/>
    <w:pPr>
      <w:ind w:firstLine="0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bidi="pl-PL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Akapitzlist1">
    <w:name w:val="Akapit z listą1"/>
    <w:basedOn w:val="Normalny"/>
    <w:pPr>
      <w:spacing w:after="160" w:line="252" w:lineRule="auto"/>
      <w:ind w:left="720" w:firstLine="0"/>
    </w:pPr>
    <w:rPr>
      <w:rFonts w:eastAsia="SimSun" w:cs="font414"/>
    </w:rPr>
  </w:style>
  <w:style w:type="paragraph" w:customStyle="1" w:styleId="Normalny10">
    <w:name w:val="Normalny1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customStyle="1" w:styleId="Normalny2">
    <w:name w:val="Normalny2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styleId="Tekstprzypisudolnego">
    <w:name w:val="footnote text"/>
    <w:basedOn w:val="Standard"/>
    <w:rPr>
      <w:rFonts w:eastAsia="SimSun" w:cs="Mangal"/>
      <w:sz w:val="20"/>
      <w:szCs w:val="20"/>
      <w:lang w:eastAsia="hi-IN" w:bidi="hi-IN"/>
    </w:rPr>
  </w:style>
  <w:style w:type="paragraph" w:styleId="Bezodstpw">
    <w:name w:val="No Spacing"/>
    <w:uiPriority w:val="1"/>
    <w:qFormat/>
    <w:rsid w:val="009C073C"/>
    <w:pPr>
      <w:suppressAutoHyphens/>
    </w:pPr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58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253461-197B-46BE-AEE3-5A7E049F8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1299</Words>
  <Characters>7796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Błachut</dc:creator>
  <cp:keywords/>
  <cp:lastModifiedBy>Damian Król</cp:lastModifiedBy>
  <cp:revision>17</cp:revision>
  <cp:lastPrinted>2023-09-18T10:21:00Z</cp:lastPrinted>
  <dcterms:created xsi:type="dcterms:W3CDTF">2023-11-17T10:07:00Z</dcterms:created>
  <dcterms:modified xsi:type="dcterms:W3CDTF">2025-11-26T08:28:00Z</dcterms:modified>
</cp:coreProperties>
</file>